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8AA3FD3" w14:textId="77777777" w:rsidR="00FA2057" w:rsidRPr="002055E0" w:rsidRDefault="00E96CAC" w:rsidP="00FA2057">
      <w:pPr>
        <w:jc w:val="right"/>
        <w:rPr>
          <w:rFonts w:ascii="Arial" w:hAnsi="Arial" w:cs="Arial"/>
          <w:b/>
          <w:noProof/>
          <w:sz w:val="24"/>
          <w:szCs w:val="24"/>
        </w:rPr>
      </w:pPr>
      <w:bookmarkStart w:id="0" w:name="_GoBack"/>
      <w:bookmarkEnd w:id="0"/>
      <w:r w:rsidRPr="002055E0">
        <w:rPr>
          <w:rFonts w:ascii="Arial" w:hAnsi="Arial" w:cs="Arial"/>
          <w:noProof/>
          <w:lang w:eastAsia="fr-FR"/>
        </w:rPr>
        <w:drawing>
          <wp:anchor distT="0" distB="0" distL="114300" distR="114300" simplePos="0" relativeHeight="251658240" behindDoc="0" locked="0" layoutInCell="1" allowOverlap="1" wp14:anchorId="3EF72CFC" wp14:editId="05643AF5">
            <wp:simplePos x="0" y="0"/>
            <wp:positionH relativeFrom="page">
              <wp:posOffset>518160</wp:posOffset>
            </wp:positionH>
            <wp:positionV relativeFrom="page">
              <wp:posOffset>308201</wp:posOffset>
            </wp:positionV>
            <wp:extent cx="1339649" cy="1182825"/>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39649" cy="1182825"/>
                    </a:xfrm>
                    <a:prstGeom prst="rect">
                      <a:avLst/>
                    </a:prstGeom>
                    <a:noFill/>
                    <a:ln>
                      <a:noFill/>
                    </a:ln>
                  </pic:spPr>
                </pic:pic>
              </a:graphicData>
            </a:graphic>
            <wp14:sizeRelH relativeFrom="page">
              <wp14:pctWidth>0</wp14:pctWidth>
            </wp14:sizeRelH>
            <wp14:sizeRelV relativeFrom="page">
              <wp14:pctHeight>0</wp14:pctHeight>
            </wp14:sizeRelV>
          </wp:anchor>
        </w:drawing>
      </w:r>
      <w:r w:rsidR="00FA2057" w:rsidRPr="002055E0">
        <w:rPr>
          <w:rFonts w:ascii="Arial" w:hAnsi="Arial" w:cs="Arial"/>
          <w:b/>
          <w:noProof/>
          <w:sz w:val="24"/>
          <w:szCs w:val="24"/>
        </w:rPr>
        <w:t>Service du commissariat des armées</w:t>
      </w:r>
    </w:p>
    <w:p w14:paraId="265F568C" w14:textId="77777777" w:rsidR="00FA2057" w:rsidRPr="002055E0" w:rsidRDefault="00FA2057" w:rsidP="00FA2057">
      <w:pPr>
        <w:jc w:val="right"/>
        <w:rPr>
          <w:rFonts w:ascii="Arial" w:hAnsi="Arial" w:cs="Arial"/>
          <w:b/>
          <w:noProof/>
          <w:sz w:val="24"/>
          <w:szCs w:val="24"/>
        </w:rPr>
      </w:pPr>
      <w:r w:rsidRPr="002055E0">
        <w:rPr>
          <w:rFonts w:ascii="Arial" w:hAnsi="Arial" w:cs="Arial"/>
          <w:b/>
          <w:noProof/>
          <w:sz w:val="24"/>
          <w:szCs w:val="24"/>
        </w:rPr>
        <w:t>Plate-forme commissariat Rambouillet</w:t>
      </w:r>
    </w:p>
    <w:p w14:paraId="32880AFB" w14:textId="77777777" w:rsidR="00FA2057" w:rsidRPr="002055E0" w:rsidRDefault="00FA2057" w:rsidP="00FA2057">
      <w:pPr>
        <w:jc w:val="right"/>
        <w:rPr>
          <w:rFonts w:ascii="Arial" w:hAnsi="Arial" w:cs="Arial"/>
          <w:b/>
          <w:noProof/>
          <w:sz w:val="24"/>
          <w:szCs w:val="24"/>
        </w:rPr>
      </w:pPr>
      <w:r w:rsidRPr="002055E0">
        <w:rPr>
          <w:rFonts w:ascii="Arial" w:hAnsi="Arial" w:cs="Arial"/>
          <w:b/>
          <w:noProof/>
          <w:sz w:val="24"/>
          <w:szCs w:val="24"/>
        </w:rPr>
        <w:t>Division Achats Publics</w:t>
      </w: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2055E0" w14:paraId="7FF3FBE3" w14:textId="77777777" w:rsidTr="00FA2057">
        <w:trPr>
          <w:trHeight w:val="1132"/>
        </w:trPr>
        <w:tc>
          <w:tcPr>
            <w:tcW w:w="10434" w:type="dxa"/>
            <w:shd w:val="clear" w:color="auto" w:fill="auto"/>
          </w:tcPr>
          <w:p w14:paraId="281A1C06" w14:textId="77777777" w:rsidR="002D6894" w:rsidRPr="002055E0" w:rsidRDefault="002D6894" w:rsidP="00FA2057">
            <w:pPr>
              <w:pStyle w:val="Pieddepage"/>
              <w:tabs>
                <w:tab w:val="clear" w:pos="4536"/>
                <w:tab w:val="clear" w:pos="9072"/>
                <w:tab w:val="left" w:pos="851"/>
              </w:tabs>
              <w:jc w:val="center"/>
              <w:rPr>
                <w:rFonts w:ascii="Arial" w:hAnsi="Arial" w:cs="Arial"/>
              </w:rPr>
            </w:pPr>
          </w:p>
          <w:p w14:paraId="0CB1C7AF" w14:textId="77777777" w:rsidR="00FA2057" w:rsidRPr="002055E0" w:rsidRDefault="00FA2057" w:rsidP="00FE48C9">
            <w:pPr>
              <w:pStyle w:val="En-tte"/>
              <w:jc w:val="center"/>
              <w:rPr>
                <w:rFonts w:ascii="Arial" w:hAnsi="Arial" w:cs="Arial"/>
              </w:rPr>
            </w:pPr>
          </w:p>
          <w:p w14:paraId="1B462C37" w14:textId="77777777" w:rsidR="00FA2057" w:rsidRPr="002055E0" w:rsidRDefault="00FA2057" w:rsidP="00FE48C9">
            <w:pPr>
              <w:pStyle w:val="En-tte"/>
              <w:jc w:val="center"/>
              <w:rPr>
                <w:rFonts w:ascii="Arial" w:hAnsi="Arial" w:cs="Arial"/>
              </w:rPr>
            </w:pPr>
          </w:p>
          <w:p w14:paraId="6E1AF0D3" w14:textId="77777777" w:rsidR="00FA2057" w:rsidRPr="002055E0" w:rsidRDefault="00FA2057" w:rsidP="00FE48C9">
            <w:pPr>
              <w:pStyle w:val="En-tte"/>
              <w:jc w:val="center"/>
              <w:rPr>
                <w:rFonts w:ascii="Arial" w:hAnsi="Arial" w:cs="Arial"/>
              </w:rPr>
            </w:pPr>
          </w:p>
          <w:p w14:paraId="1A95CD5C" w14:textId="77777777" w:rsidR="00FA2057" w:rsidRPr="002055E0" w:rsidRDefault="00FA2057" w:rsidP="00FE48C9">
            <w:pPr>
              <w:pStyle w:val="En-tte"/>
              <w:jc w:val="center"/>
              <w:rPr>
                <w:rFonts w:ascii="Arial" w:hAnsi="Arial" w:cs="Arial"/>
              </w:rPr>
            </w:pPr>
          </w:p>
        </w:tc>
      </w:tr>
    </w:tbl>
    <w:p w14:paraId="4E133FE1" w14:textId="77777777" w:rsidR="009B1CD0" w:rsidRPr="002055E0" w:rsidRDefault="009B1CD0" w:rsidP="00844DAA">
      <w:pPr>
        <w:tabs>
          <w:tab w:val="left" w:pos="851"/>
        </w:tabs>
        <w:rPr>
          <w:rFonts w:ascii="Arial" w:hAnsi="Arial" w:cs="Arial"/>
        </w:rPr>
        <w:sectPr w:rsidR="009B1CD0" w:rsidRPr="002055E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2055E0" w14:paraId="29AD0BDB" w14:textId="77777777" w:rsidTr="67566A3C">
        <w:tc>
          <w:tcPr>
            <w:tcW w:w="9002" w:type="dxa"/>
            <w:shd w:val="clear" w:color="auto" w:fill="66CCFF"/>
          </w:tcPr>
          <w:p w14:paraId="538683DD" w14:textId="77777777" w:rsidR="009B1CD0" w:rsidRPr="002055E0" w:rsidRDefault="67566A3C" w:rsidP="67566A3C">
            <w:pPr>
              <w:tabs>
                <w:tab w:val="left" w:pos="851"/>
              </w:tabs>
              <w:spacing w:before="120" w:after="120"/>
              <w:jc w:val="center"/>
              <w:rPr>
                <w:rFonts w:ascii="Arial" w:hAnsi="Arial" w:cs="Arial"/>
                <w:b/>
                <w:bCs/>
                <w:caps/>
                <w:sz w:val="24"/>
                <w:szCs w:val="24"/>
              </w:rPr>
            </w:pPr>
            <w:r w:rsidRPr="67566A3C">
              <w:rPr>
                <w:rFonts w:ascii="Arial" w:hAnsi="Arial" w:cs="Arial"/>
                <w:sz w:val="24"/>
                <w:szCs w:val="24"/>
              </w:rPr>
              <w:t>MARCH</w:t>
            </w:r>
            <w:r w:rsidRPr="67566A3C">
              <w:rPr>
                <w:rFonts w:ascii="Arial" w:hAnsi="Arial" w:cs="Arial"/>
                <w:caps/>
                <w:sz w:val="24"/>
                <w:szCs w:val="24"/>
              </w:rPr>
              <w:t>é</w:t>
            </w:r>
            <w:r w:rsidRPr="67566A3C">
              <w:rPr>
                <w:rFonts w:ascii="Arial" w:hAnsi="Arial" w:cs="Arial"/>
                <w:sz w:val="24"/>
                <w:szCs w:val="24"/>
              </w:rPr>
              <w:t>S PUBLICS</w:t>
            </w:r>
          </w:p>
          <w:p w14:paraId="6A7D890D" w14:textId="77777777" w:rsidR="009B1CD0" w:rsidRPr="002055E0" w:rsidRDefault="009B1CD0" w:rsidP="67566A3C">
            <w:pPr>
              <w:tabs>
                <w:tab w:val="left" w:pos="851"/>
              </w:tabs>
              <w:spacing w:before="120" w:after="120"/>
              <w:jc w:val="center"/>
              <w:rPr>
                <w:rFonts w:ascii="Arial" w:hAnsi="Arial" w:cs="Arial"/>
                <w:caps/>
                <w:sz w:val="28"/>
                <w:szCs w:val="28"/>
              </w:rPr>
            </w:pPr>
            <w:r w:rsidRPr="002055E0">
              <w:rPr>
                <w:rFonts w:ascii="Arial" w:hAnsi="Arial" w:cs="Arial"/>
                <w:b/>
                <w:bCs/>
                <w:caps/>
                <w:sz w:val="28"/>
                <w:szCs w:val="28"/>
              </w:rPr>
              <w:t>ACTE</w:t>
            </w:r>
            <w:r w:rsidRPr="002055E0">
              <w:rPr>
                <w:rFonts w:ascii="Arial" w:hAnsi="Arial" w:cs="Arial"/>
                <w:b/>
                <w:bCs/>
                <w:sz w:val="28"/>
                <w:szCs w:val="28"/>
              </w:rPr>
              <w:t xml:space="preserve"> D’ENGAGEMENT</w:t>
            </w:r>
            <w:r w:rsidRPr="002055E0">
              <w:rPr>
                <w:rStyle w:val="Caractresdenotedebasdepage"/>
                <w:rFonts w:ascii="Arial" w:hAnsi="Arial" w:cs="Arial"/>
                <w:b/>
                <w:bCs/>
                <w:sz w:val="28"/>
                <w:szCs w:val="28"/>
              </w:rPr>
              <w:footnoteReference w:id="2"/>
            </w:r>
          </w:p>
        </w:tc>
        <w:tc>
          <w:tcPr>
            <w:tcW w:w="1275" w:type="dxa"/>
            <w:shd w:val="clear" w:color="auto" w:fill="66CCFF"/>
          </w:tcPr>
          <w:p w14:paraId="6CFFBAC5" w14:textId="77777777" w:rsidR="009B1CD0" w:rsidRPr="002055E0" w:rsidRDefault="67566A3C" w:rsidP="67566A3C">
            <w:pPr>
              <w:pStyle w:val="Titre8"/>
              <w:tabs>
                <w:tab w:val="left" w:pos="851"/>
                <w:tab w:val="right" w:pos="9639"/>
              </w:tabs>
              <w:spacing w:before="120" w:after="120"/>
              <w:rPr>
                <w:sz w:val="28"/>
                <w:szCs w:val="28"/>
              </w:rPr>
            </w:pPr>
            <w:r w:rsidRPr="67566A3C">
              <w:rPr>
                <w:caps/>
                <w:sz w:val="28"/>
                <w:szCs w:val="28"/>
              </w:rPr>
              <w:t>ATTRI1</w:t>
            </w:r>
          </w:p>
        </w:tc>
      </w:tr>
    </w:tbl>
    <w:p w14:paraId="6EACA6CC" w14:textId="77777777" w:rsidR="004C5755" w:rsidRPr="002055E0" w:rsidRDefault="004C5755" w:rsidP="004C5755">
      <w:pPr>
        <w:jc w:val="both"/>
        <w:rPr>
          <w:rFonts w:ascii="Arial" w:hAnsi="Arial" w:cs="Arial"/>
          <w:i/>
          <w:sz w:val="18"/>
          <w:szCs w:val="18"/>
        </w:rPr>
      </w:pPr>
    </w:p>
    <w:p w14:paraId="7087E2EE" w14:textId="77777777" w:rsidR="00FE48C9" w:rsidRPr="002055E0"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055E0" w14:paraId="0074F5AE" w14:textId="77777777" w:rsidTr="67566A3C">
        <w:tc>
          <w:tcPr>
            <w:tcW w:w="10277" w:type="dxa"/>
            <w:shd w:val="clear" w:color="auto" w:fill="66CCFF"/>
          </w:tcPr>
          <w:p w14:paraId="2819CA5C" w14:textId="77777777" w:rsidR="009B1CD0" w:rsidRPr="002055E0" w:rsidRDefault="67566A3C" w:rsidP="67566A3C">
            <w:pPr>
              <w:tabs>
                <w:tab w:val="left" w:pos="-142"/>
                <w:tab w:val="left" w:pos="851"/>
                <w:tab w:val="left" w:pos="4111"/>
              </w:tabs>
              <w:jc w:val="both"/>
              <w:rPr>
                <w:rFonts w:ascii="Arial" w:hAnsi="Arial" w:cs="Arial"/>
              </w:rPr>
            </w:pPr>
            <w:r w:rsidRPr="67566A3C">
              <w:rPr>
                <w:rFonts w:ascii="Arial" w:hAnsi="Arial" w:cs="Arial"/>
                <w:b/>
                <w:bCs/>
                <w:sz w:val="22"/>
                <w:szCs w:val="22"/>
              </w:rPr>
              <w:t>A - Objet de l’acte d’engagement</w:t>
            </w:r>
          </w:p>
        </w:tc>
      </w:tr>
    </w:tbl>
    <w:p w14:paraId="2201C7EA" w14:textId="77777777" w:rsidR="009B1CD0" w:rsidRPr="002055E0" w:rsidRDefault="009B1CD0" w:rsidP="006C4338">
      <w:pPr>
        <w:tabs>
          <w:tab w:val="left" w:pos="426"/>
          <w:tab w:val="left" w:pos="851"/>
        </w:tabs>
        <w:jc w:val="both"/>
        <w:rPr>
          <w:rFonts w:ascii="Arial" w:hAnsi="Arial" w:cs="Arial"/>
        </w:rPr>
      </w:pPr>
    </w:p>
    <w:p w14:paraId="395F1C39" w14:textId="77777777" w:rsidR="00FF250E" w:rsidRPr="002055E0" w:rsidRDefault="67566A3C" w:rsidP="67566A3C">
      <w:pPr>
        <w:tabs>
          <w:tab w:val="left" w:pos="426"/>
          <w:tab w:val="left" w:pos="851"/>
        </w:tabs>
        <w:jc w:val="both"/>
        <w:rPr>
          <w:rFonts w:ascii="Arial" w:hAnsi="Arial" w:cs="Arial"/>
          <w:b/>
          <w:bCs/>
        </w:rPr>
      </w:pPr>
      <w:r w:rsidRPr="67566A3C">
        <w:rPr>
          <w:rFonts w:ascii="Arial" w:hAnsi="Arial" w:cs="Arial"/>
          <w:b/>
          <w:bCs/>
        </w:rPr>
        <w:t>DCE n° DAF 2024_001166</w:t>
      </w:r>
    </w:p>
    <w:p w14:paraId="10CA8F3D" w14:textId="77777777" w:rsidR="00FF250E" w:rsidRPr="002055E0" w:rsidRDefault="00FF250E" w:rsidP="006C4338">
      <w:pPr>
        <w:tabs>
          <w:tab w:val="left" w:pos="426"/>
          <w:tab w:val="left" w:pos="851"/>
        </w:tabs>
        <w:jc w:val="both"/>
        <w:rPr>
          <w:rFonts w:ascii="Arial" w:hAnsi="Arial" w:cs="Arial"/>
        </w:rPr>
      </w:pPr>
    </w:p>
    <w:p w14:paraId="45E5CEC2" w14:textId="77777777" w:rsidR="009B1CD0" w:rsidRPr="002055E0" w:rsidRDefault="002055E0" w:rsidP="67566A3C">
      <w:pPr>
        <w:tabs>
          <w:tab w:val="left" w:pos="426"/>
          <w:tab w:val="left" w:pos="851"/>
        </w:tabs>
        <w:spacing w:after="120"/>
        <w:jc w:val="both"/>
        <w:rPr>
          <w:rFonts w:ascii="Arial" w:hAnsi="Arial" w:cs="Arial"/>
          <w:i/>
          <w:iCs/>
          <w:sz w:val="18"/>
          <w:szCs w:val="18"/>
        </w:rPr>
      </w:pPr>
      <w:r w:rsidRPr="67566A3C">
        <w:rPr>
          <w:rFonts w:ascii="Wingdings" w:eastAsia="Wingdings" w:hAnsi="Wingdings" w:cs="Arial"/>
          <w:b/>
          <w:bCs/>
          <w:color w:val="66CCFF"/>
          <w:spacing w:val="-10"/>
        </w:rPr>
        <w:t></w:t>
      </w:r>
      <w:r w:rsidRPr="00107670">
        <w:rPr>
          <w:rFonts w:ascii="Arial" w:eastAsia="Arial" w:hAnsi="Arial" w:cs="Arial"/>
          <w:spacing w:val="-10"/>
        </w:rPr>
        <w:t xml:space="preserve">    </w:t>
      </w:r>
      <w:r w:rsidR="00A935D7" w:rsidRPr="002055E0">
        <w:rPr>
          <w:rFonts w:ascii="Arial" w:eastAsia="Arial" w:hAnsi="Arial" w:cs="Arial"/>
          <w:spacing w:val="-10"/>
        </w:rPr>
        <w:t>Objet</w:t>
      </w:r>
      <w:r w:rsidR="009B1CD0" w:rsidRPr="002055E0">
        <w:rPr>
          <w:rFonts w:ascii="Arial" w:hAnsi="Arial" w:cs="Arial"/>
        </w:rPr>
        <w:t xml:space="preserve"> </w:t>
      </w:r>
      <w:r w:rsidR="00CD185D" w:rsidRPr="67566A3C">
        <w:rPr>
          <w:rFonts w:ascii="Arial" w:hAnsi="Arial" w:cs="Arial"/>
        </w:rPr>
        <w:t xml:space="preserve">du marché </w:t>
      </w:r>
      <w:r w:rsidR="00FE48C9" w:rsidRPr="67566A3C">
        <w:rPr>
          <w:rFonts w:ascii="Arial" w:hAnsi="Arial" w:cs="Arial"/>
        </w:rPr>
        <w:t>public</w:t>
      </w:r>
    </w:p>
    <w:p w14:paraId="1C39B9C7" w14:textId="77777777" w:rsidR="00CD61ED" w:rsidRPr="00CD61ED" w:rsidRDefault="67566A3C" w:rsidP="67566A3C">
      <w:pPr>
        <w:jc w:val="center"/>
        <w:rPr>
          <w:rFonts w:ascii="Arial" w:hAnsi="Arial" w:cs="Arial"/>
          <w:b/>
          <w:bCs/>
          <w:sz w:val="28"/>
          <w:szCs w:val="28"/>
        </w:rPr>
      </w:pPr>
      <w:r w:rsidRPr="67566A3C">
        <w:rPr>
          <w:rFonts w:ascii="Arial" w:hAnsi="Arial" w:cs="Arial"/>
          <w:b/>
          <w:bCs/>
          <w:sz w:val="28"/>
          <w:szCs w:val="28"/>
        </w:rPr>
        <w:t>FABRICATION DE MEDAILLES, ATTRIBUTS TEXTILES ET METALLIQUES</w:t>
      </w:r>
    </w:p>
    <w:p w14:paraId="6D98BDD7" w14:textId="77777777" w:rsidR="00FF250E" w:rsidRPr="002055E0" w:rsidRDefault="00FF250E" w:rsidP="00CA442C">
      <w:pPr>
        <w:ind w:left="284" w:hanging="284"/>
        <w:jc w:val="both"/>
        <w:rPr>
          <w:rFonts w:ascii="Arial" w:eastAsia="Wingdings" w:hAnsi="Arial" w:cs="Arial"/>
          <w:b/>
          <w:color w:val="66CCFF"/>
          <w:spacing w:val="-10"/>
        </w:rPr>
      </w:pPr>
    </w:p>
    <w:p w14:paraId="17B7C3F0" w14:textId="77777777" w:rsidR="002055E0" w:rsidRPr="002055E0" w:rsidRDefault="002055E0" w:rsidP="67566A3C">
      <w:pPr>
        <w:ind w:left="284" w:hanging="284"/>
        <w:jc w:val="both"/>
        <w:rPr>
          <w:rFonts w:ascii="Arial" w:eastAsia="Wingdings" w:hAnsi="Arial" w:cs="Arial"/>
        </w:rPr>
      </w:pPr>
      <w:r w:rsidRPr="67566A3C">
        <w:rPr>
          <w:rFonts w:ascii="Wingdings" w:eastAsia="Wingdings" w:hAnsi="Wingdings" w:cs="Arial"/>
          <w:b/>
          <w:bCs/>
          <w:color w:val="66CCFF"/>
          <w:spacing w:val="-10"/>
        </w:rPr>
        <w:t></w:t>
      </w:r>
      <w:r w:rsidRPr="00107670">
        <w:rPr>
          <w:rFonts w:ascii="Arial" w:eastAsia="Arial" w:hAnsi="Arial" w:cs="Arial"/>
          <w:spacing w:val="-10"/>
        </w:rPr>
        <w:t xml:space="preserve">    </w:t>
      </w:r>
      <w:r w:rsidRPr="002055E0">
        <w:rPr>
          <w:rFonts w:ascii="Arial" w:hAnsi="Arial" w:cs="Arial"/>
        </w:rPr>
        <w:t xml:space="preserve">Code CPV principal : </w:t>
      </w:r>
      <w:r w:rsidR="00E6496C">
        <w:rPr>
          <w:rFonts w:ascii="Arial" w:hAnsi="Arial" w:cs="Arial"/>
        </w:rPr>
        <w:t>18512200-3</w:t>
      </w:r>
      <w:r w:rsidR="00E6496C">
        <w:rPr>
          <w:rFonts w:ascii="Arial" w:hAnsi="Arial" w:cs="Arial"/>
          <w:lang w:val="en-US" w:eastAsia="fr-FR"/>
        </w:rPr>
        <w:t xml:space="preserve">   Médailles</w:t>
      </w:r>
      <w:r w:rsidR="00AD02ED">
        <w:rPr>
          <w:rFonts w:ascii="Arial" w:hAnsi="Arial" w:cs="Arial"/>
          <w:lang w:val="en-US" w:eastAsia="fr-FR"/>
        </w:rPr>
        <w:t>.</w:t>
      </w:r>
    </w:p>
    <w:p w14:paraId="7FE49823" w14:textId="77777777" w:rsidR="002055E0" w:rsidRPr="002055E0" w:rsidRDefault="002055E0" w:rsidP="002055E0">
      <w:pPr>
        <w:ind w:left="284" w:hanging="284"/>
        <w:jc w:val="both"/>
        <w:rPr>
          <w:rFonts w:ascii="Arial" w:hAnsi="Arial" w:cs="Arial"/>
        </w:rPr>
      </w:pPr>
    </w:p>
    <w:p w14:paraId="7FAD81A1" w14:textId="77777777" w:rsidR="00905325" w:rsidRDefault="002055E0" w:rsidP="67566A3C">
      <w:pPr>
        <w:ind w:left="284" w:hanging="284"/>
        <w:jc w:val="both"/>
        <w:rPr>
          <w:rFonts w:ascii="Arial" w:hAnsi="Arial" w:cs="Arial"/>
          <w:lang w:eastAsia="fr-FR"/>
        </w:rPr>
      </w:pPr>
      <w:r w:rsidRPr="67566A3C">
        <w:rPr>
          <w:rFonts w:ascii="Wingdings" w:eastAsia="Wingdings" w:hAnsi="Wingdings" w:cs="Arial"/>
          <w:b/>
          <w:bCs/>
          <w:color w:val="66CCFF"/>
          <w:spacing w:val="-10"/>
        </w:rPr>
        <w:t></w:t>
      </w:r>
      <w:r w:rsidR="00905325">
        <w:rPr>
          <w:rFonts w:ascii="Arial" w:eastAsia="Arial" w:hAnsi="Arial" w:cs="Arial"/>
          <w:spacing w:val="-10"/>
        </w:rPr>
        <w:t xml:space="preserve">  </w:t>
      </w:r>
      <w:r w:rsidR="00AD02ED">
        <w:rPr>
          <w:rFonts w:ascii="Arial" w:eastAsia="Arial" w:hAnsi="Arial" w:cs="Arial"/>
          <w:spacing w:val="-10"/>
        </w:rPr>
        <w:t xml:space="preserve">  </w:t>
      </w:r>
      <w:r w:rsidRPr="002055E0">
        <w:rPr>
          <w:rFonts w:ascii="Arial" w:hAnsi="Arial" w:cs="Arial"/>
        </w:rPr>
        <w:t xml:space="preserve">Groupe marchandise : </w:t>
      </w:r>
      <w:r w:rsidR="004340A9">
        <w:rPr>
          <w:rFonts w:ascii="Arial" w:hAnsi="Arial" w:cs="Arial"/>
          <w:lang w:eastAsia="fr-FR"/>
        </w:rPr>
        <w:t>4</w:t>
      </w:r>
      <w:r w:rsidR="00E6496C">
        <w:rPr>
          <w:rFonts w:ascii="Arial" w:hAnsi="Arial" w:cs="Arial"/>
          <w:lang w:eastAsia="fr-FR"/>
        </w:rPr>
        <w:t>4.03.0</w:t>
      </w:r>
      <w:r w:rsidR="00AD02ED">
        <w:rPr>
          <w:rFonts w:ascii="Arial" w:hAnsi="Arial" w:cs="Arial"/>
          <w:lang w:eastAsia="fr-FR"/>
        </w:rPr>
        <w:t>4</w:t>
      </w:r>
      <w:r w:rsidR="00B11967">
        <w:rPr>
          <w:rFonts w:ascii="Arial" w:hAnsi="Arial" w:cs="Arial"/>
          <w:lang w:eastAsia="fr-FR"/>
        </w:rPr>
        <w:t xml:space="preserve"> </w:t>
      </w:r>
      <w:r w:rsidR="00905325">
        <w:rPr>
          <w:rFonts w:ascii="Arial" w:hAnsi="Arial" w:cs="Arial"/>
          <w:lang w:eastAsia="fr-FR"/>
        </w:rPr>
        <w:tab/>
      </w:r>
      <w:r w:rsidR="00E6496C">
        <w:rPr>
          <w:rFonts w:ascii="Arial" w:hAnsi="Arial" w:cs="Arial"/>
          <w:lang w:eastAsia="fr-FR"/>
        </w:rPr>
        <w:t>Monnaies, médailles, insigne, trophée, objets commémoratifs</w:t>
      </w:r>
      <w:r w:rsidR="00AD02ED">
        <w:rPr>
          <w:rFonts w:ascii="Arial" w:hAnsi="Arial" w:cs="Arial"/>
          <w:lang w:eastAsia="fr-FR"/>
        </w:rPr>
        <w:t>.</w:t>
      </w:r>
    </w:p>
    <w:p w14:paraId="3E52F4B3" w14:textId="77777777" w:rsidR="002055E0" w:rsidRPr="002055E0" w:rsidRDefault="002055E0" w:rsidP="002055E0">
      <w:pPr>
        <w:tabs>
          <w:tab w:val="left" w:pos="426"/>
          <w:tab w:val="left" w:pos="851"/>
        </w:tabs>
        <w:jc w:val="both"/>
        <w:rPr>
          <w:rFonts w:ascii="Arial" w:hAnsi="Arial" w:cs="Arial"/>
        </w:rPr>
      </w:pPr>
    </w:p>
    <w:p w14:paraId="0F825092" w14:textId="77777777" w:rsidR="002055E0" w:rsidRDefault="002055E0" w:rsidP="67566A3C">
      <w:pPr>
        <w:tabs>
          <w:tab w:val="left" w:pos="426"/>
          <w:tab w:val="left" w:pos="851"/>
        </w:tabs>
        <w:jc w:val="both"/>
        <w:rPr>
          <w:rFonts w:ascii="Arial" w:hAnsi="Arial" w:cs="Arial"/>
        </w:rPr>
      </w:pPr>
      <w:r w:rsidRPr="67566A3C">
        <w:rPr>
          <w:rFonts w:ascii="Wingdings" w:eastAsia="Wingdings" w:hAnsi="Wingdings" w:cs="Arial"/>
          <w:b/>
          <w:bCs/>
          <w:color w:val="66CCFF"/>
          <w:spacing w:val="-10"/>
        </w:rPr>
        <w:t></w:t>
      </w:r>
      <w:r w:rsidRPr="00107670">
        <w:rPr>
          <w:rFonts w:ascii="Arial" w:eastAsia="Arial" w:hAnsi="Arial" w:cs="Arial"/>
          <w:spacing w:val="-10"/>
        </w:rPr>
        <w:t xml:space="preserve">    </w:t>
      </w:r>
      <w:r w:rsidRPr="002055E0">
        <w:rPr>
          <w:rFonts w:ascii="Arial" w:hAnsi="Arial" w:cs="Arial"/>
        </w:rPr>
        <w:t xml:space="preserve">Cet </w:t>
      </w:r>
      <w:r w:rsidR="00B11967">
        <w:rPr>
          <w:rFonts w:ascii="Arial" w:hAnsi="Arial" w:cs="Arial"/>
        </w:rPr>
        <w:t xml:space="preserve">acte d'engagement correspond </w:t>
      </w:r>
      <w:r w:rsidR="007C71DB" w:rsidRPr="67566A3C">
        <w:rPr>
          <w:rFonts w:ascii="Arial" w:hAnsi="Arial" w:cs="Arial"/>
          <w:b/>
          <w:bCs/>
        </w:rPr>
        <w:t xml:space="preserve">au lot </w:t>
      </w:r>
      <w:r w:rsidR="00DB6EDD" w:rsidRPr="67566A3C">
        <w:rPr>
          <w:rFonts w:ascii="Arial" w:hAnsi="Arial" w:cs="Arial"/>
          <w:b/>
          <w:bCs/>
        </w:rPr>
        <w:t>2 – attributs textiles</w:t>
      </w:r>
      <w:r w:rsidR="00B11967">
        <w:rPr>
          <w:rFonts w:ascii="Arial" w:hAnsi="Arial" w:cs="Arial"/>
        </w:rPr>
        <w:t xml:space="preserve"> </w:t>
      </w:r>
      <w:r w:rsidRPr="002055E0">
        <w:rPr>
          <w:rFonts w:ascii="Arial" w:hAnsi="Arial" w:cs="Arial"/>
        </w:rPr>
        <w:t>de l’accord-cadre :</w:t>
      </w:r>
    </w:p>
    <w:p w14:paraId="1559A6D7" w14:textId="77777777" w:rsidR="00AB1FA7" w:rsidRDefault="00AB1FA7" w:rsidP="002055E0">
      <w:pPr>
        <w:tabs>
          <w:tab w:val="left" w:pos="426"/>
          <w:tab w:val="left" w:pos="851"/>
        </w:tabs>
        <w:jc w:val="both"/>
        <w:rPr>
          <w:rFonts w:ascii="Arial" w:hAnsi="Arial" w:cs="Arial"/>
        </w:rPr>
      </w:pPr>
    </w:p>
    <w:p w14:paraId="2B62499E" w14:textId="77777777" w:rsidR="00AB1FA7" w:rsidRDefault="00AB1FA7" w:rsidP="002055E0">
      <w:pPr>
        <w:tabs>
          <w:tab w:val="left" w:pos="426"/>
          <w:tab w:val="left" w:pos="851"/>
        </w:tabs>
        <w:jc w:val="both"/>
        <w:rPr>
          <w:rFonts w:ascii="Arial" w:hAnsi="Arial" w:cs="Arial"/>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18"/>
        <w:gridCol w:w="480"/>
        <w:gridCol w:w="1093"/>
        <w:gridCol w:w="1701"/>
        <w:gridCol w:w="2126"/>
      </w:tblGrid>
      <w:tr w:rsidR="000F15BC" w:rsidRPr="00167704" w14:paraId="159FE7B0" w14:textId="77777777" w:rsidTr="67566A3C">
        <w:trPr>
          <w:trHeight w:val="340"/>
          <w:jc w:val="center"/>
        </w:trPr>
        <w:tc>
          <w:tcPr>
            <w:tcW w:w="4518" w:type="dxa"/>
            <w:vMerge w:val="restart"/>
            <w:shd w:val="clear" w:color="auto" w:fill="auto"/>
            <w:noWrap/>
            <w:vAlign w:val="center"/>
            <w:hideMark/>
          </w:tcPr>
          <w:p w14:paraId="74AEFF1F" w14:textId="77777777" w:rsidR="000F15BC" w:rsidRPr="00167704" w:rsidRDefault="67566A3C" w:rsidP="67566A3C">
            <w:pPr>
              <w:jc w:val="center"/>
              <w:rPr>
                <w:rFonts w:cs="Arial"/>
                <w:b/>
                <w:bCs/>
              </w:rPr>
            </w:pPr>
            <w:r w:rsidRPr="67566A3C">
              <w:rPr>
                <w:rFonts w:cs="Arial"/>
                <w:b/>
                <w:bCs/>
              </w:rPr>
              <w:t>Désignation des articles</w:t>
            </w:r>
          </w:p>
        </w:tc>
        <w:tc>
          <w:tcPr>
            <w:tcW w:w="480" w:type="dxa"/>
            <w:vMerge w:val="restart"/>
            <w:shd w:val="clear" w:color="auto" w:fill="auto"/>
            <w:vAlign w:val="center"/>
          </w:tcPr>
          <w:p w14:paraId="787E4876" w14:textId="77777777" w:rsidR="000F15BC" w:rsidRPr="00167704" w:rsidRDefault="67566A3C" w:rsidP="67566A3C">
            <w:pPr>
              <w:jc w:val="center"/>
              <w:rPr>
                <w:rFonts w:cs="Arial"/>
              </w:rPr>
            </w:pPr>
            <w:r w:rsidRPr="67566A3C">
              <w:rPr>
                <w:rFonts w:cs="Arial"/>
              </w:rPr>
              <w:t>UR</w:t>
            </w:r>
            <w:r w:rsidRPr="67566A3C">
              <w:rPr>
                <w:rFonts w:cs="Arial"/>
                <w:vertAlign w:val="superscript"/>
              </w:rPr>
              <w:t>*</w:t>
            </w:r>
          </w:p>
        </w:tc>
        <w:tc>
          <w:tcPr>
            <w:tcW w:w="1093" w:type="dxa"/>
            <w:vMerge w:val="restart"/>
            <w:shd w:val="clear" w:color="auto" w:fill="auto"/>
            <w:vAlign w:val="center"/>
          </w:tcPr>
          <w:p w14:paraId="1FAECEFB" w14:textId="77777777" w:rsidR="000F15BC" w:rsidRPr="00167704" w:rsidRDefault="67566A3C" w:rsidP="67566A3C">
            <w:pPr>
              <w:jc w:val="center"/>
              <w:rPr>
                <w:rFonts w:cs="Arial"/>
              </w:rPr>
            </w:pPr>
            <w:r w:rsidRPr="67566A3C">
              <w:rPr>
                <w:rFonts w:cs="Arial"/>
              </w:rPr>
              <w:t>RAG</w:t>
            </w:r>
            <w:r w:rsidRPr="67566A3C">
              <w:rPr>
                <w:rFonts w:cs="Arial"/>
                <w:vertAlign w:val="superscript"/>
              </w:rPr>
              <w:t>*</w:t>
            </w:r>
          </w:p>
        </w:tc>
        <w:tc>
          <w:tcPr>
            <w:tcW w:w="3827" w:type="dxa"/>
            <w:gridSpan w:val="2"/>
            <w:vAlign w:val="center"/>
          </w:tcPr>
          <w:p w14:paraId="10472D42" w14:textId="77777777" w:rsidR="000F15BC" w:rsidRPr="00167704" w:rsidRDefault="67566A3C" w:rsidP="67566A3C">
            <w:pPr>
              <w:jc w:val="center"/>
              <w:rPr>
                <w:rFonts w:cs="Arial"/>
              </w:rPr>
            </w:pPr>
            <w:r w:rsidRPr="67566A3C">
              <w:rPr>
                <w:rFonts w:cs="Arial"/>
              </w:rPr>
              <w:t>Montant total sur 48 mois en € HT</w:t>
            </w:r>
          </w:p>
        </w:tc>
      </w:tr>
      <w:tr w:rsidR="000F15BC" w:rsidRPr="00167704" w14:paraId="7B18AAEA" w14:textId="77777777" w:rsidTr="67566A3C">
        <w:trPr>
          <w:trHeight w:val="460"/>
          <w:jc w:val="center"/>
        </w:trPr>
        <w:tc>
          <w:tcPr>
            <w:tcW w:w="4518" w:type="dxa"/>
            <w:vMerge/>
            <w:shd w:val="clear" w:color="auto" w:fill="auto"/>
            <w:noWrap/>
            <w:vAlign w:val="center"/>
          </w:tcPr>
          <w:p w14:paraId="328812F2" w14:textId="77777777" w:rsidR="000F15BC" w:rsidRPr="00167704" w:rsidRDefault="000F15BC" w:rsidP="00C07DA3">
            <w:pPr>
              <w:jc w:val="center"/>
              <w:rPr>
                <w:rFonts w:cs="Arial"/>
              </w:rPr>
            </w:pPr>
          </w:p>
        </w:tc>
        <w:tc>
          <w:tcPr>
            <w:tcW w:w="480" w:type="dxa"/>
            <w:vMerge/>
            <w:shd w:val="clear" w:color="auto" w:fill="auto"/>
            <w:vAlign w:val="center"/>
          </w:tcPr>
          <w:p w14:paraId="294B96BF" w14:textId="77777777" w:rsidR="000F15BC" w:rsidRPr="00167704" w:rsidRDefault="000F15BC" w:rsidP="00C07DA3">
            <w:pPr>
              <w:jc w:val="center"/>
              <w:rPr>
                <w:rFonts w:cs="Arial"/>
              </w:rPr>
            </w:pPr>
          </w:p>
        </w:tc>
        <w:tc>
          <w:tcPr>
            <w:tcW w:w="1093" w:type="dxa"/>
            <w:vMerge/>
            <w:shd w:val="clear" w:color="auto" w:fill="auto"/>
            <w:vAlign w:val="center"/>
          </w:tcPr>
          <w:p w14:paraId="53E2E624" w14:textId="77777777" w:rsidR="000F15BC" w:rsidRPr="00167704" w:rsidRDefault="000F15BC" w:rsidP="00C07DA3">
            <w:pPr>
              <w:jc w:val="center"/>
              <w:rPr>
                <w:rFonts w:cs="Arial"/>
              </w:rPr>
            </w:pPr>
          </w:p>
        </w:tc>
        <w:tc>
          <w:tcPr>
            <w:tcW w:w="1701" w:type="dxa"/>
            <w:shd w:val="clear" w:color="auto" w:fill="auto"/>
            <w:vAlign w:val="center"/>
          </w:tcPr>
          <w:p w14:paraId="42A3DB3B" w14:textId="77777777" w:rsidR="001635B7" w:rsidRDefault="001635B7" w:rsidP="001635B7">
            <w:pPr>
              <w:jc w:val="center"/>
              <w:rPr>
                <w:rFonts w:cs="Arial"/>
              </w:rPr>
            </w:pPr>
          </w:p>
          <w:p w14:paraId="231E2C58" w14:textId="77777777" w:rsidR="000F15BC" w:rsidRPr="00167704" w:rsidRDefault="67566A3C" w:rsidP="67566A3C">
            <w:pPr>
              <w:jc w:val="center"/>
              <w:rPr>
                <w:rFonts w:cs="Arial"/>
              </w:rPr>
            </w:pPr>
            <w:r w:rsidRPr="67566A3C">
              <w:rPr>
                <w:rFonts w:cs="Arial"/>
              </w:rPr>
              <w:t>Montant Minimum</w:t>
            </w:r>
            <w:r w:rsidR="001635B7">
              <w:br/>
            </w:r>
            <w:r w:rsidRPr="67566A3C">
              <w:rPr>
                <w:rFonts w:cs="Arial"/>
              </w:rPr>
              <w:t xml:space="preserve"> </w:t>
            </w:r>
          </w:p>
        </w:tc>
        <w:tc>
          <w:tcPr>
            <w:tcW w:w="2126" w:type="dxa"/>
            <w:shd w:val="clear" w:color="auto" w:fill="auto"/>
            <w:vAlign w:val="center"/>
          </w:tcPr>
          <w:p w14:paraId="5797F180" w14:textId="77777777" w:rsidR="000F15BC" w:rsidRPr="00167704" w:rsidRDefault="67566A3C" w:rsidP="67566A3C">
            <w:pPr>
              <w:jc w:val="center"/>
              <w:rPr>
                <w:rFonts w:cs="Arial"/>
              </w:rPr>
            </w:pPr>
            <w:r w:rsidRPr="67566A3C">
              <w:rPr>
                <w:rFonts w:cs="Arial"/>
              </w:rPr>
              <w:t>Montant Maximum</w:t>
            </w:r>
          </w:p>
        </w:tc>
      </w:tr>
      <w:tr w:rsidR="000F15BC" w:rsidRPr="00167704" w14:paraId="1CA9792B" w14:textId="77777777" w:rsidTr="67566A3C">
        <w:trPr>
          <w:trHeight w:val="340"/>
          <w:jc w:val="center"/>
        </w:trPr>
        <w:tc>
          <w:tcPr>
            <w:tcW w:w="4518" w:type="dxa"/>
            <w:shd w:val="clear" w:color="auto" w:fill="auto"/>
            <w:noWrap/>
            <w:vAlign w:val="center"/>
          </w:tcPr>
          <w:p w14:paraId="7C61D707" w14:textId="77777777" w:rsidR="000F15BC" w:rsidRPr="00167704" w:rsidRDefault="67566A3C" w:rsidP="67566A3C">
            <w:pPr>
              <w:rPr>
                <w:rFonts w:cs="Arial"/>
              </w:rPr>
            </w:pPr>
            <w:r w:rsidRPr="67566A3C">
              <w:rPr>
                <w:rFonts w:cs="Arial"/>
              </w:rPr>
              <w:t>Attributs textiles</w:t>
            </w:r>
          </w:p>
        </w:tc>
        <w:tc>
          <w:tcPr>
            <w:tcW w:w="480" w:type="dxa"/>
            <w:shd w:val="clear" w:color="auto" w:fill="auto"/>
            <w:vAlign w:val="center"/>
          </w:tcPr>
          <w:p w14:paraId="508329D8" w14:textId="77777777" w:rsidR="000F15BC" w:rsidRPr="00167704" w:rsidRDefault="67566A3C" w:rsidP="67566A3C">
            <w:pPr>
              <w:jc w:val="center"/>
              <w:rPr>
                <w:rFonts w:cs="Arial"/>
              </w:rPr>
            </w:pPr>
            <w:r w:rsidRPr="67566A3C">
              <w:rPr>
                <w:rFonts w:cs="Arial"/>
              </w:rPr>
              <w:t>U</w:t>
            </w:r>
          </w:p>
        </w:tc>
        <w:tc>
          <w:tcPr>
            <w:tcW w:w="1093" w:type="dxa"/>
            <w:shd w:val="clear" w:color="auto" w:fill="auto"/>
            <w:vAlign w:val="center"/>
          </w:tcPr>
          <w:p w14:paraId="52E91883" w14:textId="77777777" w:rsidR="000F15BC" w:rsidRPr="00167704" w:rsidRDefault="67566A3C" w:rsidP="67566A3C">
            <w:pPr>
              <w:jc w:val="center"/>
              <w:rPr>
                <w:rFonts w:cs="Arial"/>
              </w:rPr>
            </w:pPr>
            <w:r w:rsidRPr="67566A3C">
              <w:rPr>
                <w:rFonts w:cs="Arial"/>
              </w:rPr>
              <w:t>Multi-RAG</w:t>
            </w:r>
          </w:p>
        </w:tc>
        <w:tc>
          <w:tcPr>
            <w:tcW w:w="1701" w:type="dxa"/>
            <w:vAlign w:val="center"/>
          </w:tcPr>
          <w:p w14:paraId="535E39A6" w14:textId="2B0BDEFE" w:rsidR="000F15BC" w:rsidRPr="00167704" w:rsidRDefault="67566A3C" w:rsidP="67566A3C">
            <w:pPr>
              <w:jc w:val="center"/>
              <w:rPr>
                <w:rFonts w:cs="Arial"/>
              </w:rPr>
            </w:pPr>
            <w:r w:rsidRPr="67566A3C">
              <w:rPr>
                <w:rFonts w:cs="Arial"/>
              </w:rPr>
              <w:t>1 000 000,00</w:t>
            </w:r>
          </w:p>
        </w:tc>
        <w:tc>
          <w:tcPr>
            <w:tcW w:w="2126" w:type="dxa"/>
            <w:vAlign w:val="center"/>
          </w:tcPr>
          <w:p w14:paraId="60D669E6" w14:textId="54C520C5" w:rsidR="000F15BC" w:rsidRPr="00167704" w:rsidRDefault="67566A3C" w:rsidP="67566A3C">
            <w:pPr>
              <w:jc w:val="center"/>
              <w:rPr>
                <w:rFonts w:cs="Arial"/>
              </w:rPr>
            </w:pPr>
            <w:r w:rsidRPr="67566A3C">
              <w:rPr>
                <w:rFonts w:cs="Arial"/>
              </w:rPr>
              <w:t>7 000 000,00</w:t>
            </w:r>
          </w:p>
        </w:tc>
      </w:tr>
    </w:tbl>
    <w:p w14:paraId="2C9A2D94" w14:textId="77777777" w:rsidR="00AB1FA7" w:rsidRDefault="00AB1FA7" w:rsidP="002055E0">
      <w:pPr>
        <w:tabs>
          <w:tab w:val="left" w:pos="426"/>
          <w:tab w:val="left" w:pos="851"/>
        </w:tabs>
        <w:jc w:val="both"/>
        <w:rPr>
          <w:rFonts w:ascii="Arial" w:hAnsi="Arial" w:cs="Arial"/>
        </w:rPr>
      </w:pPr>
    </w:p>
    <w:p w14:paraId="31D36121" w14:textId="77777777" w:rsidR="003168B2" w:rsidRDefault="003168B2" w:rsidP="002055E0">
      <w:pPr>
        <w:tabs>
          <w:tab w:val="left" w:pos="426"/>
          <w:tab w:val="left" w:pos="851"/>
        </w:tabs>
        <w:jc w:val="both"/>
        <w:rPr>
          <w:rFonts w:ascii="Arial" w:hAnsi="Arial" w:cs="Arial"/>
        </w:rPr>
      </w:pPr>
    </w:p>
    <w:p w14:paraId="15420B14" w14:textId="77777777" w:rsidR="002D65BA" w:rsidRPr="00C82CBE" w:rsidRDefault="002D65BA" w:rsidP="006C4338">
      <w:pPr>
        <w:pStyle w:val="fcasegauche"/>
        <w:tabs>
          <w:tab w:val="left" w:pos="851"/>
        </w:tabs>
        <w:spacing w:after="0"/>
        <w:ind w:left="0" w:firstLine="0"/>
        <w:rPr>
          <w:rFonts w:ascii="Arial" w:hAnsi="Arial" w:cs="Arial"/>
          <w:color w:val="FF0000"/>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055E0" w14:paraId="6D9E680B" w14:textId="77777777" w:rsidTr="67566A3C">
        <w:tc>
          <w:tcPr>
            <w:tcW w:w="10277" w:type="dxa"/>
            <w:shd w:val="clear" w:color="auto" w:fill="66CCFF"/>
          </w:tcPr>
          <w:p w14:paraId="21AFBACF" w14:textId="77777777" w:rsidR="009B1CD0" w:rsidRPr="002055E0" w:rsidRDefault="67566A3C" w:rsidP="67566A3C">
            <w:pPr>
              <w:tabs>
                <w:tab w:val="left" w:pos="-142"/>
                <w:tab w:val="left" w:pos="851"/>
                <w:tab w:val="left" w:pos="4111"/>
              </w:tabs>
              <w:jc w:val="both"/>
              <w:rPr>
                <w:rFonts w:ascii="Arial" w:hAnsi="Arial" w:cs="Arial"/>
              </w:rPr>
            </w:pPr>
            <w:r w:rsidRPr="67566A3C">
              <w:rPr>
                <w:rFonts w:ascii="Arial" w:hAnsi="Arial" w:cs="Arial"/>
                <w:b/>
                <w:bCs/>
                <w:sz w:val="22"/>
                <w:szCs w:val="22"/>
              </w:rPr>
              <w:t>B - Engagement du titulaire ou du groupement titulaire</w:t>
            </w:r>
          </w:p>
        </w:tc>
      </w:tr>
    </w:tbl>
    <w:p w14:paraId="710A6DD2" w14:textId="77777777" w:rsidR="009B1CD0" w:rsidRPr="002055E0" w:rsidRDefault="009B1CD0" w:rsidP="006C4338">
      <w:pPr>
        <w:tabs>
          <w:tab w:val="left" w:pos="851"/>
        </w:tabs>
        <w:rPr>
          <w:rFonts w:ascii="Arial" w:hAnsi="Arial" w:cs="Arial"/>
        </w:rPr>
      </w:pPr>
    </w:p>
    <w:p w14:paraId="38240CFF" w14:textId="77777777" w:rsidR="009B1CD0" w:rsidRPr="002055E0" w:rsidRDefault="67566A3C" w:rsidP="67566A3C">
      <w:pPr>
        <w:pStyle w:val="Titre2"/>
        <w:tabs>
          <w:tab w:val="left" w:pos="851"/>
          <w:tab w:val="left" w:pos="2268"/>
        </w:tabs>
        <w:rPr>
          <w:rFonts w:ascii="Arial" w:hAnsi="Arial" w:cs="Arial"/>
          <w:i/>
          <w:iCs/>
          <w:sz w:val="18"/>
          <w:szCs w:val="18"/>
        </w:rPr>
      </w:pPr>
      <w:r w:rsidRPr="67566A3C">
        <w:rPr>
          <w:rFonts w:ascii="Arial" w:hAnsi="Arial" w:cs="Arial"/>
          <w:sz w:val="22"/>
          <w:szCs w:val="22"/>
        </w:rPr>
        <w:t>B1 - Identification et engagement du titulaire ou du groupement titulaire</w:t>
      </w:r>
    </w:p>
    <w:p w14:paraId="5A136847" w14:textId="77777777" w:rsidR="009B1CD0" w:rsidRPr="002055E0" w:rsidRDefault="009B1CD0" w:rsidP="005846FB">
      <w:pPr>
        <w:tabs>
          <w:tab w:val="left" w:pos="851"/>
        </w:tabs>
        <w:rPr>
          <w:rFonts w:ascii="Arial" w:hAnsi="Arial" w:cs="Arial"/>
        </w:rPr>
      </w:pPr>
    </w:p>
    <w:p w14:paraId="35945D3C" w14:textId="77777777" w:rsidR="009B1CD0" w:rsidRPr="002055E0" w:rsidRDefault="67566A3C" w:rsidP="67566A3C">
      <w:pPr>
        <w:tabs>
          <w:tab w:val="left" w:pos="851"/>
        </w:tabs>
        <w:jc w:val="both"/>
        <w:rPr>
          <w:rFonts w:ascii="Arial" w:hAnsi="Arial" w:cs="Arial"/>
        </w:rPr>
      </w:pPr>
      <w:r w:rsidRPr="67566A3C">
        <w:rPr>
          <w:rFonts w:ascii="Arial" w:hAnsi="Arial" w:cs="Arial"/>
        </w:rPr>
        <w:t>Après avoir pris connaissance des pièces constitutives du marché public suivantes,</w:t>
      </w:r>
    </w:p>
    <w:p w14:paraId="17C9A0CA" w14:textId="77777777" w:rsidR="002055E0" w:rsidRPr="001C60F1" w:rsidRDefault="002055E0" w:rsidP="67566A3C">
      <w:pPr>
        <w:spacing w:before="120"/>
        <w:ind w:left="1135" w:hanging="284"/>
        <w:jc w:val="both"/>
        <w:rPr>
          <w:rFonts w:ascii="Arial" w:hAnsi="Arial" w:cs="Arial"/>
        </w:rPr>
      </w:pPr>
      <w:r w:rsidRPr="67566A3C">
        <w:fldChar w:fldCharType="begin">
          <w:ffData>
            <w:name w:val=""/>
            <w:enabled/>
            <w:calcOnExit w:val="0"/>
            <w:checkBox>
              <w:size w:val="20"/>
              <w:default w:val="1"/>
            </w:checkBox>
          </w:ffData>
        </w:fldChar>
      </w:r>
      <w:r w:rsidRPr="001C60F1">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sidRPr="001C60F1">
        <w:rPr>
          <w:rFonts w:ascii="Arial" w:hAnsi="Arial" w:cs="Arial"/>
        </w:rPr>
        <w:t xml:space="preserve"> Cahier des Clauses Administratives Particulières (CCAP)</w:t>
      </w:r>
      <w:r w:rsidR="002F34FB">
        <w:rPr>
          <w:rFonts w:ascii="Arial" w:hAnsi="Arial" w:cs="Arial"/>
        </w:rPr>
        <w:t xml:space="preserve"> "</w:t>
      </w:r>
      <w:r w:rsidRPr="001C60F1">
        <w:rPr>
          <w:rFonts w:ascii="Arial" w:hAnsi="Arial" w:cs="Arial"/>
        </w:rPr>
        <w:t xml:space="preserve"> n° </w:t>
      </w:r>
      <w:r w:rsidR="00626867" w:rsidRPr="67566A3C">
        <w:rPr>
          <w:rFonts w:ascii="Arial" w:hAnsi="Arial" w:cs="Arial"/>
          <w:b/>
          <w:bCs/>
        </w:rPr>
        <w:t>DAF_2024_001166</w:t>
      </w:r>
    </w:p>
    <w:p w14:paraId="2D2A1EA1" w14:textId="77777777" w:rsidR="002055E0" w:rsidRPr="001C60F1" w:rsidRDefault="002055E0" w:rsidP="67566A3C">
      <w:pPr>
        <w:spacing w:before="120"/>
        <w:ind w:left="1135" w:hanging="284"/>
        <w:jc w:val="both"/>
        <w:rPr>
          <w:rFonts w:ascii="Arial" w:hAnsi="Arial" w:cs="Arial"/>
        </w:rPr>
      </w:pPr>
      <w:r w:rsidRPr="67566A3C">
        <w:fldChar w:fldCharType="begin">
          <w:ffData>
            <w:name w:val="CaseACocher108"/>
            <w:enabled/>
            <w:calcOnExit w:val="0"/>
            <w:checkBox>
              <w:sizeAuto/>
              <w:default w:val="1"/>
            </w:checkBox>
          </w:ffData>
        </w:fldChar>
      </w:r>
      <w:r w:rsidRPr="001C60F1">
        <w:rPr>
          <w:rFonts w:ascii="Arial" w:hAnsi="Arial" w:cs="Arial"/>
          <w:lang w:eastAsia="fr-FR"/>
        </w:rPr>
        <w:instrText xml:space="preserve"> FORMCHECKBOX </w:instrText>
      </w:r>
      <w:r w:rsidR="00AC077E">
        <w:rPr>
          <w:rFonts w:ascii="Arial" w:hAnsi="Arial" w:cs="Arial"/>
          <w:lang w:eastAsia="fr-FR"/>
        </w:rPr>
      </w:r>
      <w:r w:rsidR="00AC077E">
        <w:rPr>
          <w:rFonts w:ascii="Arial" w:hAnsi="Arial" w:cs="Arial"/>
          <w:lang w:eastAsia="fr-FR"/>
        </w:rPr>
        <w:fldChar w:fldCharType="separate"/>
      </w:r>
      <w:r w:rsidRPr="67566A3C">
        <w:fldChar w:fldCharType="end"/>
      </w:r>
      <w:r w:rsidRPr="001C60F1">
        <w:rPr>
          <w:rFonts w:ascii="Arial" w:hAnsi="Arial" w:cs="Arial"/>
          <w:lang w:eastAsia="fr-FR"/>
        </w:rPr>
        <w:t xml:space="preserve"> Cahier des Clauses Techniques Particulières (CCTP)</w:t>
      </w:r>
      <w:r w:rsidR="002F34FB">
        <w:rPr>
          <w:rFonts w:ascii="Arial" w:hAnsi="Arial" w:cs="Arial"/>
          <w:lang w:eastAsia="fr-FR"/>
        </w:rPr>
        <w:t xml:space="preserve"> « Attributs </w:t>
      </w:r>
      <w:r w:rsidR="00DB6EDD">
        <w:rPr>
          <w:rFonts w:ascii="Arial" w:hAnsi="Arial" w:cs="Arial"/>
          <w:lang w:eastAsia="fr-FR"/>
        </w:rPr>
        <w:t>textil</w:t>
      </w:r>
      <w:r w:rsidR="00626867">
        <w:rPr>
          <w:rFonts w:ascii="Arial" w:hAnsi="Arial" w:cs="Arial"/>
          <w:lang w:eastAsia="fr-FR"/>
        </w:rPr>
        <w:t>es »</w:t>
      </w:r>
      <w:r w:rsidRPr="001C60F1">
        <w:rPr>
          <w:rFonts w:ascii="Arial" w:hAnsi="Arial" w:cs="Arial"/>
          <w:lang w:eastAsia="fr-FR"/>
        </w:rPr>
        <w:t xml:space="preserve"> n° </w:t>
      </w:r>
      <w:r w:rsidRPr="67566A3C">
        <w:rPr>
          <w:rFonts w:ascii="Arial" w:hAnsi="Arial" w:cs="Arial"/>
          <w:b/>
          <w:bCs/>
        </w:rPr>
        <w:t>DAF_</w:t>
      </w:r>
      <w:r w:rsidR="00626867" w:rsidRPr="67566A3C">
        <w:rPr>
          <w:rFonts w:ascii="Arial" w:hAnsi="Arial" w:cs="Arial"/>
          <w:b/>
          <w:bCs/>
        </w:rPr>
        <w:t>2024_001166</w:t>
      </w:r>
    </w:p>
    <w:p w14:paraId="43E5D7A3" w14:textId="77777777" w:rsidR="002055E0" w:rsidRPr="001C60F1" w:rsidRDefault="002055E0" w:rsidP="67566A3C">
      <w:pPr>
        <w:tabs>
          <w:tab w:val="left" w:pos="851"/>
        </w:tabs>
        <w:spacing w:before="120"/>
        <w:ind w:left="1135" w:hanging="284"/>
        <w:jc w:val="both"/>
        <w:rPr>
          <w:rFonts w:ascii="Arial" w:hAnsi="Arial" w:cs="Arial"/>
        </w:rPr>
      </w:pPr>
      <w:r w:rsidRPr="67566A3C">
        <w:fldChar w:fldCharType="begin">
          <w:ffData>
            <w:name w:val=""/>
            <w:enabled/>
            <w:calcOnExit w:val="0"/>
            <w:checkBox>
              <w:size w:val="20"/>
              <w:default w:val="1"/>
            </w:checkBox>
          </w:ffData>
        </w:fldChar>
      </w:r>
      <w:r w:rsidRPr="001C60F1">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sidRPr="001C60F1">
        <w:rPr>
          <w:rFonts w:ascii="Arial" w:hAnsi="Arial" w:cs="Arial"/>
        </w:rPr>
        <w:t xml:space="preserve"> CCAG :</w:t>
      </w:r>
      <w:bookmarkStart w:id="1" w:name="Texte43"/>
      <w:r w:rsidRPr="001C60F1">
        <w:rPr>
          <w:rFonts w:ascii="Arial" w:hAnsi="Arial" w:cs="Arial"/>
        </w:rPr>
        <w:t xml:space="preserve"> </w:t>
      </w:r>
      <w:bookmarkEnd w:id="1"/>
      <w:r w:rsidR="0073043F" w:rsidRPr="67566A3C">
        <w:rPr>
          <w:rFonts w:ascii="Arial" w:hAnsi="Arial" w:cs="Arial"/>
          <w:b/>
          <w:bCs/>
        </w:rPr>
        <w:t>MARCHES INDUSTRIELS</w:t>
      </w:r>
    </w:p>
    <w:p w14:paraId="638E5730" w14:textId="77777777" w:rsidR="002055E0" w:rsidRDefault="002055E0" w:rsidP="67566A3C">
      <w:pPr>
        <w:tabs>
          <w:tab w:val="left" w:pos="851"/>
          <w:tab w:val="left" w:pos="1701"/>
        </w:tabs>
        <w:spacing w:before="120"/>
        <w:ind w:left="1843" w:hanging="992"/>
        <w:jc w:val="both"/>
        <w:rPr>
          <w:rFonts w:ascii="Arial" w:hAnsi="Arial" w:cs="Arial"/>
          <w:b/>
          <w:bCs/>
        </w:rPr>
      </w:pPr>
      <w:r w:rsidRPr="67566A3C">
        <w:fldChar w:fldCharType="begin">
          <w:ffData>
            <w:name w:val=""/>
            <w:enabled/>
            <w:calcOnExit w:val="0"/>
            <w:checkBox>
              <w:size w:val="20"/>
              <w:default w:val="1"/>
            </w:checkBox>
          </w:ffData>
        </w:fldChar>
      </w:r>
      <w:r w:rsidRPr="001C60F1">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sidRPr="001C60F1">
        <w:rPr>
          <w:rFonts w:ascii="Arial" w:hAnsi="Arial" w:cs="Arial"/>
        </w:rPr>
        <w:t xml:space="preserve"> Autres :</w:t>
      </w:r>
      <w:r w:rsidR="00626867">
        <w:rPr>
          <w:rFonts w:ascii="Arial" w:hAnsi="Arial" w:cs="Arial"/>
        </w:rPr>
        <w:t xml:space="preserve">- </w:t>
      </w:r>
      <w:r w:rsidR="00686ABD">
        <w:rPr>
          <w:rFonts w:ascii="Arial" w:hAnsi="Arial" w:cs="Arial"/>
        </w:rPr>
        <w:t xml:space="preserve"> </w:t>
      </w:r>
      <w:r w:rsidR="00626867" w:rsidRPr="67566A3C">
        <w:rPr>
          <w:rFonts w:ascii="Arial" w:hAnsi="Arial" w:cs="Arial"/>
          <w:b/>
          <w:bCs/>
        </w:rPr>
        <w:t>Les spécifications techniques des fournitures figurent dans les documents ci-dessous   joints au CCTP :</w:t>
      </w:r>
    </w:p>
    <w:p w14:paraId="66B3B782" w14:textId="77777777" w:rsidR="00626867" w:rsidRDefault="00626867" w:rsidP="00626867">
      <w:pPr>
        <w:tabs>
          <w:tab w:val="left" w:pos="851"/>
          <w:tab w:val="left" w:pos="1701"/>
        </w:tabs>
        <w:spacing w:before="120"/>
        <w:ind w:left="1843" w:hanging="992"/>
        <w:jc w:val="both"/>
        <w:rPr>
          <w:rFonts w:ascii="Arial" w:hAnsi="Arial" w:cs="Arial"/>
          <w:b/>
        </w:rPr>
      </w:pPr>
    </w:p>
    <w:p w14:paraId="1793E5B9" w14:textId="77777777" w:rsidR="00626867" w:rsidRPr="00626867" w:rsidRDefault="67566A3C" w:rsidP="67566A3C">
      <w:pPr>
        <w:numPr>
          <w:ilvl w:val="0"/>
          <w:numId w:val="12"/>
        </w:numPr>
        <w:tabs>
          <w:tab w:val="left" w:pos="993"/>
        </w:tabs>
        <w:suppressAutoHyphens w:val="0"/>
        <w:jc w:val="both"/>
        <w:rPr>
          <w:rFonts w:ascii="Arial" w:hAnsi="Arial" w:cs="Arial"/>
          <w:lang w:eastAsia="fr-FR"/>
        </w:rPr>
      </w:pPr>
      <w:r w:rsidRPr="67566A3C">
        <w:rPr>
          <w:rFonts w:ascii="Arial" w:hAnsi="Arial" w:cs="Arial"/>
          <w:lang w:eastAsia="fr-FR"/>
        </w:rPr>
        <w:t>Notices Techniques Interarmées Habilement (NTIH), Notices techniques (NT), Notices techniques air (NTA) ;</w:t>
      </w:r>
    </w:p>
    <w:p w14:paraId="1FE0A87A" w14:textId="77777777" w:rsidR="00626867" w:rsidRPr="00626867" w:rsidRDefault="67566A3C" w:rsidP="67566A3C">
      <w:pPr>
        <w:numPr>
          <w:ilvl w:val="0"/>
          <w:numId w:val="12"/>
        </w:numPr>
        <w:tabs>
          <w:tab w:val="left" w:pos="993"/>
        </w:tabs>
        <w:suppressAutoHyphens w:val="0"/>
        <w:jc w:val="both"/>
        <w:rPr>
          <w:rFonts w:ascii="Arial" w:hAnsi="Arial" w:cs="Arial"/>
          <w:lang w:eastAsia="fr-FR"/>
        </w:rPr>
      </w:pPr>
      <w:r w:rsidRPr="67566A3C">
        <w:rPr>
          <w:rFonts w:ascii="Arial" w:hAnsi="Arial" w:cs="Arial"/>
          <w:lang w:eastAsia="fr-FR"/>
        </w:rPr>
        <w:t xml:space="preserve">Fiches Produits Interarmées Habillement (FPIH) ; </w:t>
      </w:r>
    </w:p>
    <w:p w14:paraId="08AC01A0" w14:textId="77777777" w:rsidR="00626867" w:rsidRPr="00626867" w:rsidRDefault="67566A3C" w:rsidP="67566A3C">
      <w:pPr>
        <w:numPr>
          <w:ilvl w:val="0"/>
          <w:numId w:val="12"/>
        </w:numPr>
        <w:tabs>
          <w:tab w:val="left" w:pos="993"/>
        </w:tabs>
        <w:suppressAutoHyphens w:val="0"/>
        <w:jc w:val="both"/>
        <w:rPr>
          <w:rFonts w:ascii="Arial" w:hAnsi="Arial" w:cs="Arial"/>
          <w:lang w:eastAsia="fr-FR"/>
        </w:rPr>
      </w:pPr>
      <w:r w:rsidRPr="67566A3C">
        <w:rPr>
          <w:rFonts w:ascii="Arial" w:hAnsi="Arial" w:cs="Arial"/>
          <w:lang w:eastAsia="fr-FR"/>
        </w:rPr>
        <w:t>Fiches Descriptives Interarmées (FDIH), Fiches Descriptives (FD), Fiches Techniques (FT);</w:t>
      </w:r>
    </w:p>
    <w:p w14:paraId="49C71E88" w14:textId="77777777" w:rsidR="00626867" w:rsidRPr="00626867" w:rsidRDefault="67566A3C" w:rsidP="67566A3C">
      <w:pPr>
        <w:numPr>
          <w:ilvl w:val="0"/>
          <w:numId w:val="12"/>
        </w:numPr>
        <w:tabs>
          <w:tab w:val="left" w:pos="993"/>
        </w:tabs>
        <w:suppressAutoHyphens w:val="0"/>
        <w:jc w:val="both"/>
        <w:rPr>
          <w:rFonts w:ascii="Arial" w:hAnsi="Arial" w:cs="Arial"/>
          <w:lang w:eastAsia="fr-FR"/>
        </w:rPr>
      </w:pPr>
      <w:r w:rsidRPr="67566A3C">
        <w:rPr>
          <w:rFonts w:ascii="Arial" w:hAnsi="Arial" w:cs="Arial"/>
          <w:lang w:eastAsia="fr-FR"/>
        </w:rPr>
        <w:t>Instructions, circulaires, arrêtés, décrets, lettre d’information, lettres d’homologations ;</w:t>
      </w:r>
    </w:p>
    <w:p w14:paraId="76EB2537" w14:textId="77777777" w:rsidR="00626867" w:rsidRPr="001C60F1" w:rsidRDefault="00626867" w:rsidP="002055E0">
      <w:pPr>
        <w:tabs>
          <w:tab w:val="left" w:pos="851"/>
        </w:tabs>
        <w:spacing w:before="120"/>
        <w:ind w:left="1985" w:hanging="1134"/>
        <w:jc w:val="both"/>
        <w:rPr>
          <w:rFonts w:ascii="Arial" w:hAnsi="Arial" w:cs="Arial"/>
          <w:b/>
        </w:rPr>
      </w:pPr>
    </w:p>
    <w:p w14:paraId="35FF98B5" w14:textId="77777777" w:rsidR="001458E1" w:rsidRPr="001458E1" w:rsidRDefault="67566A3C" w:rsidP="67566A3C">
      <w:pPr>
        <w:tabs>
          <w:tab w:val="left" w:pos="851"/>
        </w:tabs>
        <w:spacing w:before="120"/>
        <w:ind w:left="1854" w:hanging="11"/>
        <w:jc w:val="both"/>
        <w:rPr>
          <w:rFonts w:ascii="Arial" w:hAnsi="Arial" w:cs="Arial"/>
          <w:b/>
          <w:bCs/>
          <w:highlight w:val="yellow"/>
        </w:rPr>
      </w:pPr>
      <w:r w:rsidRPr="67566A3C">
        <w:rPr>
          <w:rFonts w:ascii="Arial" w:hAnsi="Arial" w:cs="Arial"/>
          <w:b/>
          <w:bCs/>
        </w:rPr>
        <w:t>-  NTIH emballages_SCA_0000-0002 « conditionnement, emballage et palettisation ».</w:t>
      </w:r>
    </w:p>
    <w:p w14:paraId="2992169F" w14:textId="77777777" w:rsidR="009B1CD0" w:rsidRPr="002055E0" w:rsidRDefault="009B1CD0" w:rsidP="00710FD6">
      <w:pPr>
        <w:tabs>
          <w:tab w:val="left" w:pos="851"/>
        </w:tabs>
        <w:jc w:val="both"/>
        <w:rPr>
          <w:rFonts w:ascii="Arial" w:hAnsi="Arial" w:cs="Arial"/>
        </w:rPr>
      </w:pPr>
    </w:p>
    <w:p w14:paraId="647A9472" w14:textId="77777777" w:rsidR="009B1CD0" w:rsidRPr="002055E0" w:rsidRDefault="67566A3C" w:rsidP="67566A3C">
      <w:pPr>
        <w:tabs>
          <w:tab w:val="left" w:pos="851"/>
        </w:tabs>
        <w:jc w:val="both"/>
        <w:rPr>
          <w:rFonts w:ascii="Arial" w:hAnsi="Arial" w:cs="Arial"/>
        </w:rPr>
      </w:pPr>
      <w:r w:rsidRPr="67566A3C">
        <w:rPr>
          <w:rFonts w:ascii="Arial" w:hAnsi="Arial" w:cs="Arial"/>
        </w:rPr>
        <w:lastRenderedPageBreak/>
        <w:t>et conformément à leurs clauses,</w:t>
      </w:r>
    </w:p>
    <w:p w14:paraId="4D9DCC94" w14:textId="77777777" w:rsidR="009B1CD0" w:rsidRPr="002055E0" w:rsidRDefault="009B1CD0" w:rsidP="0083205E">
      <w:pPr>
        <w:tabs>
          <w:tab w:val="left" w:pos="851"/>
        </w:tabs>
        <w:jc w:val="both"/>
        <w:rPr>
          <w:rFonts w:ascii="Arial" w:hAnsi="Arial" w:cs="Arial"/>
        </w:rPr>
      </w:pPr>
    </w:p>
    <w:p w14:paraId="39BE2A93" w14:textId="77777777" w:rsidR="009B1CD0" w:rsidRPr="002055E0" w:rsidRDefault="00686ABD" w:rsidP="67566A3C">
      <w:pPr>
        <w:tabs>
          <w:tab w:val="left" w:pos="851"/>
        </w:tabs>
        <w:ind w:left="851"/>
        <w:jc w:val="both"/>
        <w:rPr>
          <w:rFonts w:ascii="Arial" w:hAnsi="Arial" w:cs="Arial"/>
        </w:rPr>
      </w:pPr>
      <w:r w:rsidRPr="67566A3C">
        <w:fldChar w:fldCharType="begin">
          <w:ffData>
            <w:name w:val=""/>
            <w:enabled/>
            <w:calcOnExit w:val="0"/>
            <w:checkBox>
              <w:size w:val="20"/>
              <w:default w:val="1"/>
            </w:checkBox>
          </w:ffData>
        </w:fldChar>
      </w:r>
      <w:r w:rsidRPr="001C60F1">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Pr>
          <w:rFonts w:ascii="Arial" w:hAnsi="Arial" w:cs="Arial"/>
        </w:rPr>
        <w:t xml:space="preserve"> </w:t>
      </w:r>
      <w:r w:rsidR="00D90A00" w:rsidRPr="002055E0">
        <w:rPr>
          <w:rFonts w:ascii="Arial" w:hAnsi="Arial" w:cs="Arial"/>
        </w:rPr>
        <w:t xml:space="preserve">le </w:t>
      </w:r>
      <w:r w:rsidR="009B1CD0" w:rsidRPr="002055E0">
        <w:rPr>
          <w:rFonts w:ascii="Arial" w:hAnsi="Arial" w:cs="Arial"/>
        </w:rPr>
        <w:t>signataire</w:t>
      </w:r>
    </w:p>
    <w:p w14:paraId="4F7416F4" w14:textId="77777777" w:rsidR="009B1CD0" w:rsidRPr="002055E0" w:rsidRDefault="009B1CD0" w:rsidP="0083205E">
      <w:pPr>
        <w:tabs>
          <w:tab w:val="left" w:pos="851"/>
        </w:tabs>
        <w:jc w:val="both"/>
        <w:rPr>
          <w:rFonts w:ascii="Arial" w:hAnsi="Arial" w:cs="Arial"/>
        </w:rPr>
      </w:pPr>
    </w:p>
    <w:p w14:paraId="33A16868" w14:textId="77777777" w:rsidR="009B1CD0" w:rsidRPr="002055E0" w:rsidRDefault="007D7A65" w:rsidP="67566A3C">
      <w:pPr>
        <w:tabs>
          <w:tab w:val="left" w:pos="851"/>
        </w:tabs>
        <w:spacing w:before="120"/>
        <w:ind w:left="1701"/>
        <w:jc w:val="both"/>
        <w:rPr>
          <w:rFonts w:ascii="Arial" w:hAnsi="Arial" w:cs="Arial"/>
          <w:i/>
          <w:iCs/>
          <w:sz w:val="18"/>
          <w:szCs w:val="18"/>
        </w:rPr>
      </w:pPr>
      <w:r w:rsidRPr="67566A3C">
        <w:fldChar w:fldCharType="begin">
          <w:ffData>
            <w:name w:val=""/>
            <w:enabled/>
            <w:calcOnExit w:val="0"/>
            <w:checkBox>
              <w:size w:val="20"/>
              <w:default w:val="0"/>
            </w:checkBox>
          </w:ffData>
        </w:fldChar>
      </w:r>
      <w:r w:rsidRPr="002055E0">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sidR="009B1CD0" w:rsidRPr="002055E0">
        <w:rPr>
          <w:rFonts w:ascii="Arial" w:hAnsi="Arial" w:cs="Arial"/>
        </w:rPr>
        <w:t xml:space="preserve"> s’engage, sur la base de son offre et pour son propre compte ;</w:t>
      </w:r>
    </w:p>
    <w:p w14:paraId="522F287C" w14:textId="77777777" w:rsidR="009B1CD0" w:rsidRPr="002055E0" w:rsidRDefault="67566A3C" w:rsidP="67566A3C">
      <w:pPr>
        <w:pStyle w:val="En-tte"/>
        <w:tabs>
          <w:tab w:val="clear" w:pos="4536"/>
          <w:tab w:val="clear" w:pos="9072"/>
          <w:tab w:val="left" w:pos="851"/>
        </w:tabs>
        <w:jc w:val="both"/>
        <w:rPr>
          <w:rFonts w:ascii="Arial" w:hAnsi="Arial" w:cs="Arial"/>
        </w:rPr>
      </w:pPr>
      <w:r w:rsidRPr="67566A3C">
        <w:rPr>
          <w:rFonts w:ascii="Arial" w:hAnsi="Arial" w:cs="Arial"/>
          <w:i/>
          <w:iCs/>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247"/>
        <w:gridCol w:w="1645"/>
        <w:gridCol w:w="1452"/>
        <w:gridCol w:w="1645"/>
        <w:gridCol w:w="2747"/>
        <w:gridCol w:w="307"/>
      </w:tblGrid>
      <w:tr w:rsidR="00CA442C" w:rsidRPr="002055E0" w14:paraId="50090DCD" w14:textId="77777777" w:rsidTr="67566A3C">
        <w:trPr>
          <w:gridAfter w:val="1"/>
          <w:wAfter w:w="307" w:type="dxa"/>
          <w:trHeight w:val="376"/>
        </w:trPr>
        <w:tc>
          <w:tcPr>
            <w:tcW w:w="8879" w:type="dxa"/>
            <w:gridSpan w:val="6"/>
            <w:tcBorders>
              <w:top w:val="nil"/>
              <w:left w:val="nil"/>
              <w:bottom w:val="dashed" w:sz="4" w:space="0" w:color="auto"/>
              <w:right w:val="nil"/>
            </w:tcBorders>
            <w:vAlign w:val="bottom"/>
          </w:tcPr>
          <w:p w14:paraId="7630FA8E"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4"/>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CA442C" w:rsidRPr="002055E0" w14:paraId="28BA9FD7" w14:textId="77777777" w:rsidTr="67566A3C">
        <w:trPr>
          <w:gridAfter w:val="1"/>
          <w:wAfter w:w="307" w:type="dxa"/>
          <w:trHeight w:val="376"/>
        </w:trPr>
        <w:tc>
          <w:tcPr>
            <w:tcW w:w="8879" w:type="dxa"/>
            <w:gridSpan w:val="6"/>
            <w:tcBorders>
              <w:top w:val="dashed" w:sz="4" w:space="0" w:color="auto"/>
              <w:left w:val="nil"/>
              <w:bottom w:val="dashed" w:sz="4" w:space="0" w:color="auto"/>
              <w:right w:val="nil"/>
            </w:tcBorders>
            <w:vAlign w:val="bottom"/>
          </w:tcPr>
          <w:p w14:paraId="066340D3"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5"/>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3168B2" w:rsidRPr="00107670" w14:paraId="3CBC335A" w14:textId="77777777" w:rsidTr="67566A3C">
        <w:tc>
          <w:tcPr>
            <w:tcW w:w="1143" w:type="dxa"/>
            <w:tcBorders>
              <w:top w:val="dashed" w:sz="4" w:space="0" w:color="auto"/>
              <w:left w:val="nil"/>
              <w:bottom w:val="nil"/>
              <w:right w:val="nil"/>
            </w:tcBorders>
            <w:vAlign w:val="bottom"/>
          </w:tcPr>
          <w:p w14:paraId="1A92D5FF" w14:textId="77777777" w:rsidR="003168B2" w:rsidRPr="00107670" w:rsidRDefault="003168B2" w:rsidP="67566A3C">
            <w:pPr>
              <w:tabs>
                <w:tab w:val="left" w:pos="709"/>
              </w:tabs>
              <w:spacing w:before="120"/>
              <w:rPr>
                <w:rFonts w:ascii="Arial" w:hAnsi="Arial" w:cs="Arial"/>
              </w:rPr>
            </w:pPr>
            <w:r w:rsidRPr="00107670">
              <w:rPr>
                <w:rFonts w:ascii="Arial" w:hAnsi="Arial" w:cs="Arial"/>
              </w:rPr>
              <w:t>Courriel</w:t>
            </w:r>
            <w:r w:rsidRPr="00107670">
              <w:rPr>
                <w:rStyle w:val="Appelnotedebasdep"/>
                <w:rFonts w:ascii="Arial" w:hAnsi="Arial" w:cs="Arial"/>
              </w:rPr>
              <w:footnoteReference w:id="3"/>
            </w:r>
            <w:r w:rsidRPr="00107670">
              <w:rPr>
                <w:rFonts w:ascii="Arial" w:hAnsi="Arial" w:cs="Arial"/>
              </w:rPr>
              <w:t>:</w:t>
            </w:r>
          </w:p>
        </w:tc>
        <w:tc>
          <w:tcPr>
            <w:tcW w:w="8043" w:type="dxa"/>
            <w:gridSpan w:val="6"/>
            <w:tcBorders>
              <w:top w:val="dashed" w:sz="4" w:space="0" w:color="auto"/>
              <w:left w:val="nil"/>
              <w:bottom w:val="dashed" w:sz="4" w:space="0" w:color="auto"/>
              <w:right w:val="nil"/>
            </w:tcBorders>
            <w:vAlign w:val="bottom"/>
          </w:tcPr>
          <w:p w14:paraId="0E2857C7" w14:textId="77777777" w:rsidR="003168B2" w:rsidRPr="00107670" w:rsidRDefault="003168B2" w:rsidP="00B11967">
            <w:pPr>
              <w:tabs>
                <w:tab w:val="left" w:pos="709"/>
              </w:tabs>
              <w:spacing w:before="120"/>
              <w:rPr>
                <w:rFonts w:ascii="Arial" w:hAnsi="Arial" w:cs="Arial"/>
                <w:b/>
                <w:bCs/>
              </w:rPr>
            </w:pPr>
            <w:r w:rsidRPr="00107670">
              <w:rPr>
                <w:rFonts w:ascii="Arial" w:hAnsi="Arial" w:cs="Arial"/>
                <w:b/>
                <w:bCs/>
              </w:rPr>
              <w:fldChar w:fldCharType="begin">
                <w:ffData>
                  <w:name w:val="Texte6"/>
                  <w:enabled/>
                  <w:calcOnExit w:val="0"/>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hAnsi="Arial" w:cs="Arial"/>
                <w:b/>
                <w:bCs/>
              </w:rPr>
              <w:fldChar w:fldCharType="end"/>
            </w:r>
          </w:p>
        </w:tc>
      </w:tr>
      <w:tr w:rsidR="003168B2" w:rsidRPr="00107670" w14:paraId="2D8DC842" w14:textId="77777777" w:rsidTr="67566A3C">
        <w:trPr>
          <w:gridAfter w:val="2"/>
          <w:wAfter w:w="3054" w:type="dxa"/>
        </w:trPr>
        <w:tc>
          <w:tcPr>
            <w:tcW w:w="1390" w:type="dxa"/>
            <w:gridSpan w:val="2"/>
            <w:tcBorders>
              <w:top w:val="nil"/>
              <w:left w:val="nil"/>
              <w:bottom w:val="nil"/>
              <w:right w:val="nil"/>
            </w:tcBorders>
            <w:vAlign w:val="bottom"/>
          </w:tcPr>
          <w:p w14:paraId="1B0AD72B" w14:textId="77777777" w:rsidR="003168B2" w:rsidRPr="00107670" w:rsidRDefault="67566A3C" w:rsidP="67566A3C">
            <w:pPr>
              <w:tabs>
                <w:tab w:val="left" w:pos="709"/>
              </w:tabs>
              <w:spacing w:before="120"/>
              <w:rPr>
                <w:rFonts w:ascii="Arial" w:hAnsi="Arial" w:cs="Arial"/>
              </w:rPr>
            </w:pPr>
            <w:r w:rsidRPr="67566A3C">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09ED4D70" w14:textId="77777777" w:rsidR="003168B2" w:rsidRPr="00107670" w:rsidRDefault="003168B2" w:rsidP="00B11967">
            <w:pPr>
              <w:tabs>
                <w:tab w:val="left" w:pos="709"/>
              </w:tabs>
              <w:spacing w:before="120"/>
              <w:rPr>
                <w:rFonts w:ascii="Arial" w:hAnsi="Arial" w:cs="Arial"/>
                <w:b/>
                <w:bCs/>
              </w:rPr>
            </w:pPr>
            <w:r w:rsidRPr="00107670">
              <w:rPr>
                <w:rFonts w:ascii="Arial" w:hAnsi="Arial" w:cs="Arial"/>
                <w:b/>
                <w:bCs/>
              </w:rPr>
              <w:fldChar w:fldCharType="begin">
                <w:ffData>
                  <w:name w:val="Texte7"/>
                  <w:enabled/>
                  <w:calcOnExit w:val="0"/>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hAnsi="Arial" w:cs="Arial"/>
                <w:b/>
                <w:bCs/>
              </w:rPr>
              <w:fldChar w:fldCharType="end"/>
            </w:r>
          </w:p>
        </w:tc>
        <w:tc>
          <w:tcPr>
            <w:tcW w:w="1452" w:type="dxa"/>
            <w:tcBorders>
              <w:top w:val="dashed" w:sz="4" w:space="0" w:color="auto"/>
              <w:left w:val="nil"/>
              <w:bottom w:val="nil"/>
              <w:right w:val="nil"/>
            </w:tcBorders>
            <w:vAlign w:val="bottom"/>
          </w:tcPr>
          <w:p w14:paraId="6FC079BB" w14:textId="77777777" w:rsidR="003168B2" w:rsidRPr="00107670" w:rsidRDefault="67566A3C" w:rsidP="67566A3C">
            <w:pPr>
              <w:tabs>
                <w:tab w:val="left" w:pos="709"/>
              </w:tabs>
              <w:spacing w:before="120"/>
              <w:jc w:val="right"/>
              <w:rPr>
                <w:rFonts w:ascii="Arial" w:hAnsi="Arial" w:cs="Arial"/>
              </w:rPr>
            </w:pPr>
            <w:r w:rsidRPr="67566A3C">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460AF60A" w14:textId="77777777" w:rsidR="003168B2" w:rsidRPr="00107670" w:rsidRDefault="003168B2" w:rsidP="00B11967">
            <w:pPr>
              <w:tabs>
                <w:tab w:val="left" w:pos="709"/>
              </w:tabs>
              <w:spacing w:before="120"/>
              <w:rPr>
                <w:rFonts w:ascii="Arial" w:hAnsi="Arial" w:cs="Arial"/>
                <w:b/>
                <w:bCs/>
              </w:rPr>
            </w:pPr>
            <w:r w:rsidRPr="00107670">
              <w:rPr>
                <w:rFonts w:ascii="Arial" w:hAnsi="Arial" w:cs="Arial"/>
                <w:b/>
                <w:bCs/>
              </w:rPr>
              <w:fldChar w:fldCharType="begin">
                <w:ffData>
                  <w:name w:val="Texte8"/>
                  <w:enabled/>
                  <w:calcOnExit w:val="0"/>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hAnsi="Arial" w:cs="Arial"/>
                <w:b/>
                <w:bCs/>
              </w:rPr>
              <w:fldChar w:fldCharType="end"/>
            </w:r>
          </w:p>
        </w:tc>
      </w:tr>
    </w:tbl>
    <w:p w14:paraId="334851A9" w14:textId="77777777" w:rsidR="003168B2" w:rsidRPr="00107670" w:rsidRDefault="003168B2" w:rsidP="003168B2">
      <w:pPr>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3168B2" w:rsidRPr="00107670" w14:paraId="71521515" w14:textId="77777777" w:rsidTr="67566A3C">
        <w:tc>
          <w:tcPr>
            <w:tcW w:w="1276" w:type="dxa"/>
            <w:tcBorders>
              <w:top w:val="nil"/>
              <w:left w:val="nil"/>
              <w:bottom w:val="nil"/>
              <w:right w:val="single" w:sz="4" w:space="0" w:color="auto"/>
            </w:tcBorders>
            <w:vAlign w:val="bottom"/>
          </w:tcPr>
          <w:p w14:paraId="78719762" w14:textId="77777777" w:rsidR="003168B2" w:rsidRPr="00107670" w:rsidRDefault="67566A3C" w:rsidP="67566A3C">
            <w:pPr>
              <w:rPr>
                <w:rFonts w:ascii="Arial" w:hAnsi="Arial" w:cs="Arial"/>
              </w:rPr>
            </w:pPr>
            <w:r w:rsidRPr="67566A3C">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38C98662"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6353A24"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63043711"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14:paraId="33C165A9" w14:textId="77777777" w:rsidR="003168B2" w:rsidRPr="00107670" w:rsidRDefault="003168B2" w:rsidP="00B11967">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1D65E01C"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6853523C"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5F86AD40"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14:paraId="4CB147D7" w14:textId="77777777" w:rsidR="003168B2" w:rsidRPr="00107670" w:rsidRDefault="003168B2" w:rsidP="00B11967">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81DE9E8"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3EA34B37"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19893FF8"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284" w:type="dxa"/>
            <w:tcBorders>
              <w:top w:val="nil"/>
              <w:left w:val="single" w:sz="4" w:space="0" w:color="auto"/>
              <w:bottom w:val="nil"/>
              <w:right w:val="single" w:sz="4" w:space="0" w:color="auto"/>
            </w:tcBorders>
            <w:vAlign w:val="bottom"/>
          </w:tcPr>
          <w:p w14:paraId="4167CF68" w14:textId="77777777" w:rsidR="003168B2" w:rsidRPr="00107670" w:rsidRDefault="003168B2" w:rsidP="00B11967">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68C991B"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1ADA6FDC"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49021699"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7029D6F4"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102833A6"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r>
    </w:tbl>
    <w:p w14:paraId="74FFC627" w14:textId="77777777" w:rsidR="00013267" w:rsidRPr="0030010C" w:rsidRDefault="00013267" w:rsidP="00D20333">
      <w:pPr>
        <w:tabs>
          <w:tab w:val="left" w:pos="851"/>
        </w:tabs>
        <w:jc w:val="both"/>
        <w:rPr>
          <w:rFonts w:ascii="Arial" w:hAnsi="Arial" w:cs="Arial"/>
          <w:sz w:val="16"/>
        </w:rPr>
      </w:pPr>
    </w:p>
    <w:p w14:paraId="1361CC5E" w14:textId="77777777" w:rsidR="00013267" w:rsidRPr="0030010C" w:rsidRDefault="00013267" w:rsidP="009B45B9">
      <w:pPr>
        <w:tabs>
          <w:tab w:val="left" w:pos="851"/>
        </w:tabs>
        <w:ind w:left="1701"/>
        <w:jc w:val="both"/>
        <w:rPr>
          <w:rFonts w:ascii="Arial" w:hAnsi="Arial" w:cs="Arial"/>
          <w:sz w:val="16"/>
        </w:rPr>
      </w:pPr>
    </w:p>
    <w:p w14:paraId="29E9F1EA" w14:textId="77777777" w:rsidR="009B1CD0" w:rsidRPr="002055E0" w:rsidRDefault="007D7A65" w:rsidP="67566A3C">
      <w:pPr>
        <w:tabs>
          <w:tab w:val="left" w:pos="851"/>
        </w:tabs>
        <w:ind w:left="1701"/>
        <w:jc w:val="both"/>
        <w:rPr>
          <w:rFonts w:ascii="Arial" w:hAnsi="Arial" w:cs="Arial"/>
          <w:i/>
          <w:iCs/>
        </w:rPr>
      </w:pPr>
      <w:r w:rsidRPr="67566A3C">
        <w:fldChar w:fldCharType="begin">
          <w:ffData>
            <w:name w:val=""/>
            <w:enabled/>
            <w:calcOnExit w:val="0"/>
            <w:checkBox>
              <w:size w:val="20"/>
              <w:default w:val="0"/>
            </w:checkBox>
          </w:ffData>
        </w:fldChar>
      </w:r>
      <w:r w:rsidRPr="002055E0">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sidR="009B1CD0" w:rsidRPr="002055E0">
        <w:rPr>
          <w:rFonts w:ascii="Arial" w:hAnsi="Arial" w:cs="Arial"/>
        </w:rPr>
        <w:t xml:space="preserve"> engage la société ……………………… sur la base de son offre ;</w:t>
      </w:r>
    </w:p>
    <w:p w14:paraId="0EF26797" w14:textId="77777777" w:rsidR="009B1CD0" w:rsidRPr="002055E0" w:rsidRDefault="67566A3C" w:rsidP="67566A3C">
      <w:pPr>
        <w:pStyle w:val="En-tte"/>
        <w:tabs>
          <w:tab w:val="clear" w:pos="4536"/>
          <w:tab w:val="clear" w:pos="9072"/>
          <w:tab w:val="left" w:pos="851"/>
        </w:tabs>
        <w:jc w:val="both"/>
        <w:rPr>
          <w:rFonts w:ascii="Arial" w:hAnsi="Arial" w:cs="Arial"/>
          <w:sz w:val="18"/>
          <w:szCs w:val="18"/>
        </w:rPr>
      </w:pPr>
      <w:r w:rsidRPr="67566A3C">
        <w:rPr>
          <w:rFonts w:ascii="Arial" w:hAnsi="Arial" w:cs="Arial"/>
          <w:i/>
          <w:iCs/>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247"/>
        <w:gridCol w:w="1645"/>
        <w:gridCol w:w="1452"/>
        <w:gridCol w:w="1645"/>
        <w:gridCol w:w="3054"/>
      </w:tblGrid>
      <w:tr w:rsidR="00CA442C" w:rsidRPr="002055E0" w14:paraId="42E718FB" w14:textId="77777777" w:rsidTr="67566A3C">
        <w:tc>
          <w:tcPr>
            <w:tcW w:w="9186" w:type="dxa"/>
            <w:gridSpan w:val="6"/>
            <w:tcBorders>
              <w:top w:val="nil"/>
              <w:left w:val="nil"/>
              <w:bottom w:val="dashed" w:sz="4" w:space="0" w:color="auto"/>
              <w:right w:val="nil"/>
            </w:tcBorders>
            <w:vAlign w:val="bottom"/>
          </w:tcPr>
          <w:p w14:paraId="047CCD92"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4"/>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CA442C" w:rsidRPr="002055E0" w14:paraId="03C9E6CA" w14:textId="77777777" w:rsidTr="67566A3C">
        <w:tc>
          <w:tcPr>
            <w:tcW w:w="9186" w:type="dxa"/>
            <w:gridSpan w:val="6"/>
            <w:tcBorders>
              <w:top w:val="dashed" w:sz="4" w:space="0" w:color="auto"/>
              <w:left w:val="nil"/>
              <w:bottom w:val="dashed" w:sz="4" w:space="0" w:color="auto"/>
              <w:right w:val="nil"/>
            </w:tcBorders>
            <w:vAlign w:val="bottom"/>
          </w:tcPr>
          <w:p w14:paraId="36B61ED7"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5"/>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CA442C" w:rsidRPr="002055E0" w14:paraId="740664E4" w14:textId="77777777" w:rsidTr="67566A3C">
        <w:tc>
          <w:tcPr>
            <w:tcW w:w="1143" w:type="dxa"/>
            <w:tcBorders>
              <w:top w:val="dashed" w:sz="4" w:space="0" w:color="auto"/>
              <w:left w:val="nil"/>
              <w:bottom w:val="nil"/>
              <w:right w:val="nil"/>
            </w:tcBorders>
            <w:vAlign w:val="bottom"/>
          </w:tcPr>
          <w:p w14:paraId="73A78E33" w14:textId="77777777" w:rsidR="00CA442C" w:rsidRPr="002055E0" w:rsidRDefault="00CA442C" w:rsidP="67566A3C">
            <w:pPr>
              <w:tabs>
                <w:tab w:val="left" w:pos="709"/>
              </w:tabs>
              <w:spacing w:before="120"/>
              <w:rPr>
                <w:rFonts w:ascii="Arial" w:hAnsi="Arial" w:cs="Arial"/>
              </w:rPr>
            </w:pPr>
            <w:r w:rsidRPr="002055E0">
              <w:rPr>
                <w:rFonts w:ascii="Arial" w:hAnsi="Arial" w:cs="Arial"/>
              </w:rPr>
              <w:t>Courriel</w:t>
            </w:r>
            <w:r w:rsidRPr="002055E0">
              <w:rPr>
                <w:rStyle w:val="Appelnotedebasdep"/>
                <w:rFonts w:ascii="Arial" w:hAnsi="Arial" w:cs="Arial"/>
              </w:rPr>
              <w:footnoteReference w:id="4"/>
            </w:r>
            <w:r w:rsidRPr="002055E0">
              <w:rPr>
                <w:rFonts w:ascii="Arial" w:hAnsi="Arial" w:cs="Arial"/>
              </w:rPr>
              <w:t>:</w:t>
            </w:r>
          </w:p>
        </w:tc>
        <w:tc>
          <w:tcPr>
            <w:tcW w:w="8043" w:type="dxa"/>
            <w:gridSpan w:val="5"/>
            <w:tcBorders>
              <w:top w:val="dashed" w:sz="4" w:space="0" w:color="auto"/>
              <w:left w:val="nil"/>
              <w:bottom w:val="dashed" w:sz="4" w:space="0" w:color="auto"/>
              <w:right w:val="nil"/>
            </w:tcBorders>
            <w:vAlign w:val="bottom"/>
          </w:tcPr>
          <w:p w14:paraId="7E072AEB"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6"/>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CA442C" w:rsidRPr="002055E0" w14:paraId="79397B7C" w14:textId="77777777" w:rsidTr="67566A3C">
        <w:trPr>
          <w:gridAfter w:val="1"/>
          <w:wAfter w:w="3054" w:type="dxa"/>
        </w:trPr>
        <w:tc>
          <w:tcPr>
            <w:tcW w:w="1390" w:type="dxa"/>
            <w:gridSpan w:val="2"/>
            <w:tcBorders>
              <w:top w:val="nil"/>
              <w:left w:val="nil"/>
              <w:bottom w:val="nil"/>
              <w:right w:val="nil"/>
            </w:tcBorders>
            <w:vAlign w:val="bottom"/>
          </w:tcPr>
          <w:p w14:paraId="345971D8" w14:textId="77777777" w:rsidR="00CA442C" w:rsidRPr="002055E0" w:rsidRDefault="67566A3C" w:rsidP="67566A3C">
            <w:pPr>
              <w:tabs>
                <w:tab w:val="left" w:pos="709"/>
              </w:tabs>
              <w:spacing w:before="120"/>
              <w:rPr>
                <w:rFonts w:ascii="Arial" w:hAnsi="Arial" w:cs="Arial"/>
              </w:rPr>
            </w:pPr>
            <w:r w:rsidRPr="67566A3C">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66713E6A"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7"/>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c>
          <w:tcPr>
            <w:tcW w:w="1452" w:type="dxa"/>
            <w:tcBorders>
              <w:top w:val="dashed" w:sz="4" w:space="0" w:color="auto"/>
              <w:left w:val="nil"/>
              <w:bottom w:val="nil"/>
              <w:right w:val="nil"/>
            </w:tcBorders>
            <w:vAlign w:val="bottom"/>
          </w:tcPr>
          <w:p w14:paraId="21744545" w14:textId="77777777" w:rsidR="00CA442C" w:rsidRPr="002055E0" w:rsidRDefault="67566A3C" w:rsidP="67566A3C">
            <w:pPr>
              <w:tabs>
                <w:tab w:val="left" w:pos="709"/>
              </w:tabs>
              <w:spacing w:before="120"/>
              <w:jc w:val="right"/>
              <w:rPr>
                <w:rFonts w:ascii="Arial" w:hAnsi="Arial" w:cs="Arial"/>
              </w:rPr>
            </w:pPr>
            <w:r w:rsidRPr="67566A3C">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04923CF7"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8"/>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bl>
    <w:p w14:paraId="2D43473F" w14:textId="77777777" w:rsidR="00CA442C" w:rsidRPr="002055E0" w:rsidRDefault="00CA442C" w:rsidP="00CA442C">
      <w:pPr>
        <w:rPr>
          <w:rFonts w:ascii="Arial" w:hAnsi="Arial" w:cs="Arial"/>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CA442C" w:rsidRPr="002055E0" w14:paraId="17658E44" w14:textId="77777777" w:rsidTr="67566A3C">
        <w:tc>
          <w:tcPr>
            <w:tcW w:w="1276" w:type="dxa"/>
            <w:tcBorders>
              <w:top w:val="nil"/>
              <w:left w:val="nil"/>
              <w:bottom w:val="nil"/>
              <w:right w:val="single" w:sz="4" w:space="0" w:color="auto"/>
            </w:tcBorders>
            <w:vAlign w:val="bottom"/>
          </w:tcPr>
          <w:p w14:paraId="091117D4" w14:textId="77777777" w:rsidR="00CA442C" w:rsidRPr="002055E0" w:rsidRDefault="67566A3C" w:rsidP="67566A3C">
            <w:pPr>
              <w:rPr>
                <w:rFonts w:ascii="Arial" w:hAnsi="Arial" w:cs="Arial"/>
              </w:rPr>
            </w:pPr>
            <w:r w:rsidRPr="67566A3C">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6FCBCE9E"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78C282D9"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5922BDFC"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14:paraId="24DF4FD4" w14:textId="77777777" w:rsidR="00CA442C" w:rsidRPr="002055E0" w:rsidRDefault="00CA442C" w:rsidP="00A029D3">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26064558"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599F05D4"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44AF6D15"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14:paraId="18F89B05" w14:textId="77777777" w:rsidR="00CA442C" w:rsidRPr="002055E0" w:rsidRDefault="00CA442C" w:rsidP="00A029D3">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145FC0DF"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3876EB60"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45309CD7"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284" w:type="dxa"/>
            <w:tcBorders>
              <w:top w:val="nil"/>
              <w:left w:val="single" w:sz="4" w:space="0" w:color="auto"/>
              <w:bottom w:val="nil"/>
              <w:right w:val="single" w:sz="4" w:space="0" w:color="auto"/>
            </w:tcBorders>
            <w:vAlign w:val="bottom"/>
          </w:tcPr>
          <w:p w14:paraId="74FDAB36" w14:textId="77777777" w:rsidR="00CA442C" w:rsidRPr="002055E0" w:rsidRDefault="00CA442C" w:rsidP="00A029D3">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29E1EEB"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4714F137"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0976AEA4"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9166D05"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5C612F6F"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r>
    </w:tbl>
    <w:p w14:paraId="2E0F917C" w14:textId="77777777" w:rsidR="00013267" w:rsidRPr="0030010C" w:rsidRDefault="00013267" w:rsidP="009B45B9">
      <w:pPr>
        <w:tabs>
          <w:tab w:val="left" w:pos="851"/>
        </w:tabs>
        <w:jc w:val="both"/>
        <w:rPr>
          <w:rFonts w:ascii="Arial" w:hAnsi="Arial" w:cs="Arial"/>
          <w:sz w:val="16"/>
        </w:rPr>
      </w:pPr>
    </w:p>
    <w:p w14:paraId="264D002A" w14:textId="77777777" w:rsidR="00013267" w:rsidRPr="0030010C" w:rsidRDefault="00013267" w:rsidP="009B45B9">
      <w:pPr>
        <w:tabs>
          <w:tab w:val="left" w:pos="851"/>
        </w:tabs>
        <w:jc w:val="both"/>
        <w:rPr>
          <w:rFonts w:ascii="Arial" w:hAnsi="Arial" w:cs="Arial"/>
          <w:sz w:val="16"/>
        </w:rPr>
      </w:pPr>
    </w:p>
    <w:p w14:paraId="730C14FC" w14:textId="77777777" w:rsidR="009B1CD0" w:rsidRPr="002055E0" w:rsidRDefault="007D7A65" w:rsidP="67566A3C">
      <w:pPr>
        <w:tabs>
          <w:tab w:val="left" w:pos="851"/>
        </w:tabs>
        <w:ind w:left="851"/>
        <w:jc w:val="both"/>
        <w:rPr>
          <w:rFonts w:ascii="Arial" w:hAnsi="Arial" w:cs="Arial"/>
          <w:i/>
          <w:iCs/>
          <w:sz w:val="18"/>
          <w:szCs w:val="18"/>
        </w:rPr>
      </w:pPr>
      <w:r w:rsidRPr="67566A3C">
        <w:fldChar w:fldCharType="begin">
          <w:ffData>
            <w:name w:val=""/>
            <w:enabled/>
            <w:calcOnExit w:val="0"/>
            <w:checkBox>
              <w:size w:val="20"/>
              <w:default w:val="0"/>
            </w:checkBox>
          </w:ffData>
        </w:fldChar>
      </w:r>
      <w:r w:rsidRPr="002055E0">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sidR="009B1CD0" w:rsidRPr="002055E0">
        <w:rPr>
          <w:rFonts w:ascii="Arial" w:hAnsi="Arial" w:cs="Arial"/>
        </w:rPr>
        <w:t xml:space="preserve"> </w:t>
      </w:r>
      <w:r w:rsidR="00D90A00" w:rsidRPr="002055E0">
        <w:rPr>
          <w:rFonts w:ascii="Arial" w:hAnsi="Arial" w:cs="Arial"/>
        </w:rPr>
        <w:t>l</w:t>
      </w:r>
      <w:r w:rsidR="009B1CD0" w:rsidRPr="002055E0">
        <w:rPr>
          <w:rFonts w:ascii="Arial" w:hAnsi="Arial" w:cs="Arial"/>
        </w:rPr>
        <w:t>’ensemble des membres du groupement s’engagent, sur la base de l’offre du groupement ;</w:t>
      </w:r>
    </w:p>
    <w:p w14:paraId="318DFD8F" w14:textId="77777777" w:rsidR="009B1CD0" w:rsidRPr="002055E0" w:rsidRDefault="67566A3C" w:rsidP="67566A3C">
      <w:pPr>
        <w:tabs>
          <w:tab w:val="left" w:pos="851"/>
        </w:tabs>
        <w:jc w:val="both"/>
        <w:rPr>
          <w:rFonts w:ascii="Arial" w:hAnsi="Arial" w:cs="Arial"/>
        </w:rPr>
      </w:pPr>
      <w:r w:rsidRPr="67566A3C">
        <w:rPr>
          <w:rFonts w:ascii="Arial" w:hAnsi="Arial" w:cs="Arial"/>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247"/>
        <w:gridCol w:w="1645"/>
        <w:gridCol w:w="1452"/>
        <w:gridCol w:w="1645"/>
        <w:gridCol w:w="3054"/>
      </w:tblGrid>
      <w:tr w:rsidR="00CA442C" w:rsidRPr="002055E0" w14:paraId="0CEC015E" w14:textId="77777777" w:rsidTr="67566A3C">
        <w:tc>
          <w:tcPr>
            <w:tcW w:w="9186" w:type="dxa"/>
            <w:gridSpan w:val="6"/>
            <w:tcBorders>
              <w:top w:val="nil"/>
              <w:left w:val="nil"/>
              <w:bottom w:val="dashed" w:sz="4" w:space="0" w:color="auto"/>
              <w:right w:val="nil"/>
            </w:tcBorders>
            <w:vAlign w:val="bottom"/>
          </w:tcPr>
          <w:p w14:paraId="2F453416"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4"/>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CA442C" w:rsidRPr="002055E0" w14:paraId="1040C878" w14:textId="77777777" w:rsidTr="67566A3C">
        <w:tc>
          <w:tcPr>
            <w:tcW w:w="9186" w:type="dxa"/>
            <w:gridSpan w:val="6"/>
            <w:tcBorders>
              <w:top w:val="dashed" w:sz="4" w:space="0" w:color="auto"/>
              <w:left w:val="nil"/>
              <w:bottom w:val="dashed" w:sz="4" w:space="0" w:color="auto"/>
              <w:right w:val="nil"/>
            </w:tcBorders>
            <w:vAlign w:val="bottom"/>
          </w:tcPr>
          <w:p w14:paraId="54FD30AA"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5"/>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CA442C" w:rsidRPr="002055E0" w14:paraId="79BBF2C4" w14:textId="77777777" w:rsidTr="67566A3C">
        <w:tc>
          <w:tcPr>
            <w:tcW w:w="1143" w:type="dxa"/>
            <w:tcBorders>
              <w:top w:val="dashed" w:sz="4" w:space="0" w:color="auto"/>
              <w:left w:val="nil"/>
              <w:bottom w:val="nil"/>
              <w:right w:val="nil"/>
            </w:tcBorders>
            <w:vAlign w:val="bottom"/>
          </w:tcPr>
          <w:p w14:paraId="20576DDA" w14:textId="77777777" w:rsidR="00CA442C" w:rsidRPr="002055E0" w:rsidRDefault="00CA442C" w:rsidP="67566A3C">
            <w:pPr>
              <w:tabs>
                <w:tab w:val="left" w:pos="709"/>
              </w:tabs>
              <w:spacing w:before="120"/>
              <w:rPr>
                <w:rFonts w:ascii="Arial" w:hAnsi="Arial" w:cs="Arial"/>
              </w:rPr>
            </w:pPr>
            <w:r w:rsidRPr="002055E0">
              <w:rPr>
                <w:rFonts w:ascii="Arial" w:hAnsi="Arial" w:cs="Arial"/>
              </w:rPr>
              <w:t>Courriel</w:t>
            </w:r>
            <w:r w:rsidRPr="002055E0">
              <w:rPr>
                <w:rStyle w:val="Appelnotedebasdep"/>
                <w:rFonts w:ascii="Arial" w:hAnsi="Arial" w:cs="Arial"/>
              </w:rPr>
              <w:footnoteReference w:id="5"/>
            </w:r>
            <w:r w:rsidRPr="002055E0">
              <w:rPr>
                <w:rFonts w:ascii="Arial" w:hAnsi="Arial" w:cs="Arial"/>
              </w:rPr>
              <w:t>:</w:t>
            </w:r>
          </w:p>
        </w:tc>
        <w:tc>
          <w:tcPr>
            <w:tcW w:w="8043" w:type="dxa"/>
            <w:gridSpan w:val="5"/>
            <w:tcBorders>
              <w:top w:val="dashed" w:sz="4" w:space="0" w:color="auto"/>
              <w:left w:val="nil"/>
              <w:bottom w:val="dashed" w:sz="4" w:space="0" w:color="auto"/>
              <w:right w:val="nil"/>
            </w:tcBorders>
            <w:vAlign w:val="bottom"/>
          </w:tcPr>
          <w:p w14:paraId="551DF7E5"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6"/>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CA442C" w:rsidRPr="002055E0" w14:paraId="02963883" w14:textId="77777777" w:rsidTr="67566A3C">
        <w:trPr>
          <w:gridAfter w:val="1"/>
          <w:wAfter w:w="3054" w:type="dxa"/>
        </w:trPr>
        <w:tc>
          <w:tcPr>
            <w:tcW w:w="1390" w:type="dxa"/>
            <w:gridSpan w:val="2"/>
            <w:tcBorders>
              <w:top w:val="nil"/>
              <w:left w:val="nil"/>
              <w:bottom w:val="nil"/>
              <w:right w:val="nil"/>
            </w:tcBorders>
            <w:vAlign w:val="bottom"/>
          </w:tcPr>
          <w:p w14:paraId="3A5D3C98" w14:textId="77777777" w:rsidR="00CA442C" w:rsidRPr="002055E0" w:rsidRDefault="67566A3C" w:rsidP="67566A3C">
            <w:pPr>
              <w:tabs>
                <w:tab w:val="left" w:pos="709"/>
              </w:tabs>
              <w:spacing w:before="120"/>
              <w:rPr>
                <w:rFonts w:ascii="Arial" w:hAnsi="Arial" w:cs="Arial"/>
              </w:rPr>
            </w:pPr>
            <w:r w:rsidRPr="67566A3C">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25EA6292"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7"/>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c>
          <w:tcPr>
            <w:tcW w:w="1452" w:type="dxa"/>
            <w:tcBorders>
              <w:top w:val="dashed" w:sz="4" w:space="0" w:color="auto"/>
              <w:left w:val="nil"/>
              <w:bottom w:val="nil"/>
              <w:right w:val="nil"/>
            </w:tcBorders>
            <w:vAlign w:val="bottom"/>
          </w:tcPr>
          <w:p w14:paraId="2BD43C3A" w14:textId="77777777" w:rsidR="00CA442C" w:rsidRPr="002055E0" w:rsidRDefault="67566A3C" w:rsidP="67566A3C">
            <w:pPr>
              <w:tabs>
                <w:tab w:val="left" w:pos="709"/>
              </w:tabs>
              <w:spacing w:before="120"/>
              <w:jc w:val="right"/>
              <w:rPr>
                <w:rFonts w:ascii="Arial" w:hAnsi="Arial" w:cs="Arial"/>
              </w:rPr>
            </w:pPr>
            <w:r w:rsidRPr="67566A3C">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081757F6"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8"/>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bl>
    <w:p w14:paraId="58029949" w14:textId="77777777" w:rsidR="00CA442C" w:rsidRPr="002055E0" w:rsidRDefault="00CA442C" w:rsidP="00CA442C">
      <w:pPr>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CA442C" w:rsidRPr="002055E0" w14:paraId="6C9EC88E" w14:textId="77777777" w:rsidTr="67566A3C">
        <w:tc>
          <w:tcPr>
            <w:tcW w:w="1276" w:type="dxa"/>
            <w:tcBorders>
              <w:top w:val="nil"/>
              <w:left w:val="nil"/>
              <w:bottom w:val="nil"/>
              <w:right w:val="single" w:sz="4" w:space="0" w:color="auto"/>
            </w:tcBorders>
            <w:vAlign w:val="bottom"/>
          </w:tcPr>
          <w:p w14:paraId="76BF58FD" w14:textId="77777777" w:rsidR="00CA442C" w:rsidRPr="002055E0" w:rsidRDefault="67566A3C" w:rsidP="67566A3C">
            <w:pPr>
              <w:rPr>
                <w:rFonts w:ascii="Arial" w:hAnsi="Arial" w:cs="Arial"/>
              </w:rPr>
            </w:pPr>
            <w:r w:rsidRPr="67566A3C">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25C5E017"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3332A7B3"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39585399"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14:paraId="0C8BD8B2" w14:textId="77777777" w:rsidR="00CA442C" w:rsidRPr="002055E0" w:rsidRDefault="00CA442C" w:rsidP="00A029D3">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6C04DC69"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11888762"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3DBE68FC"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14:paraId="4CCE4FBB" w14:textId="77777777" w:rsidR="00CA442C" w:rsidRPr="002055E0" w:rsidRDefault="00CA442C" w:rsidP="00A029D3">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21D59E04"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1B1BB435"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10DD03F0"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284" w:type="dxa"/>
            <w:tcBorders>
              <w:top w:val="nil"/>
              <w:left w:val="single" w:sz="4" w:space="0" w:color="auto"/>
              <w:bottom w:val="nil"/>
              <w:right w:val="single" w:sz="4" w:space="0" w:color="auto"/>
            </w:tcBorders>
            <w:vAlign w:val="bottom"/>
          </w:tcPr>
          <w:p w14:paraId="09ECC7E3" w14:textId="77777777" w:rsidR="00CA442C" w:rsidRPr="002055E0" w:rsidRDefault="00CA442C" w:rsidP="00A029D3">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BBCFDB2"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7C5D7246"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7F5D4C0"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1CEFA431"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307AA87E"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r>
    </w:tbl>
    <w:p w14:paraId="2280E72C" w14:textId="77777777" w:rsidR="006B5057" w:rsidRPr="002055E0" w:rsidRDefault="006B5057" w:rsidP="009B45B9">
      <w:pPr>
        <w:pStyle w:val="fcase1ertab"/>
        <w:tabs>
          <w:tab w:val="left" w:pos="851"/>
        </w:tabs>
        <w:ind w:left="0" w:firstLine="0"/>
        <w:rPr>
          <w:rFonts w:ascii="Arial" w:hAnsi="Arial" w:cs="Arial"/>
        </w:rPr>
      </w:pPr>
    </w:p>
    <w:p w14:paraId="463158ED" w14:textId="77777777" w:rsidR="002055E0" w:rsidRPr="00107670" w:rsidRDefault="67566A3C" w:rsidP="67566A3C">
      <w:pPr>
        <w:pStyle w:val="fcase1ertab"/>
        <w:tabs>
          <w:tab w:val="left" w:pos="851"/>
        </w:tabs>
        <w:ind w:left="0" w:firstLine="0"/>
        <w:rPr>
          <w:rFonts w:ascii="Arial" w:hAnsi="Arial" w:cs="Arial"/>
        </w:rPr>
      </w:pPr>
      <w:r w:rsidRPr="67566A3C">
        <w:rPr>
          <w:rFonts w:ascii="Arial" w:hAnsi="Arial" w:cs="Arial"/>
        </w:rPr>
        <w:t>à livrer les fournitures demandées ou à exécuter les prestations demandées :</w:t>
      </w:r>
    </w:p>
    <w:p w14:paraId="6E2D630C" w14:textId="77777777" w:rsidR="002055E0" w:rsidRPr="00107670" w:rsidRDefault="002055E0" w:rsidP="67566A3C">
      <w:pPr>
        <w:pStyle w:val="fcase1ertab"/>
        <w:tabs>
          <w:tab w:val="clear" w:pos="426"/>
          <w:tab w:val="left" w:pos="851"/>
        </w:tabs>
        <w:spacing w:before="120"/>
        <w:ind w:left="0" w:firstLine="851"/>
        <w:rPr>
          <w:rFonts w:ascii="Arial" w:hAnsi="Arial" w:cs="Arial"/>
        </w:rPr>
      </w:pPr>
      <w:r w:rsidRPr="67566A3C">
        <w:fldChar w:fldCharType="begin">
          <w:ffData>
            <w:name w:val=""/>
            <w:enabled/>
            <w:calcOnExit w:val="0"/>
            <w:checkBox>
              <w:size w:val="20"/>
              <w:default w:val="1"/>
            </w:checkBox>
          </w:ffData>
        </w:fldChar>
      </w:r>
      <w:r w:rsidRPr="00107670">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sidRPr="00107670">
        <w:rPr>
          <w:rFonts w:ascii="Arial" w:hAnsi="Arial" w:cs="Arial"/>
        </w:rPr>
        <w:t xml:space="preserve"> aux prix indiqués ci-dessous :</w:t>
      </w:r>
    </w:p>
    <w:p w14:paraId="5E3DB33A" w14:textId="77777777" w:rsidR="002055E0" w:rsidRDefault="002055E0" w:rsidP="0030010C">
      <w:pPr>
        <w:pStyle w:val="fcase1ertab"/>
        <w:tabs>
          <w:tab w:val="clear" w:pos="426"/>
          <w:tab w:val="left" w:pos="851"/>
        </w:tabs>
        <w:ind w:left="0" w:firstLine="851"/>
        <w:rPr>
          <w:rFonts w:ascii="Arial" w:hAnsi="Arial" w:cs="Arial"/>
          <w:sz w:val="16"/>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2"/>
        <w:gridCol w:w="5943"/>
      </w:tblGrid>
      <w:tr w:rsidR="00CD61ED" w:rsidRPr="00107670" w14:paraId="3E311CA5" w14:textId="77777777" w:rsidTr="67566A3C">
        <w:trPr>
          <w:trHeight w:val="510"/>
        </w:trPr>
        <w:tc>
          <w:tcPr>
            <w:tcW w:w="9355" w:type="dxa"/>
            <w:gridSpan w:val="2"/>
            <w:shd w:val="clear" w:color="auto" w:fill="auto"/>
            <w:vAlign w:val="center"/>
          </w:tcPr>
          <w:p w14:paraId="00119942" w14:textId="77777777" w:rsidR="00CD61ED" w:rsidRPr="00107670" w:rsidRDefault="67566A3C" w:rsidP="67566A3C">
            <w:pPr>
              <w:pStyle w:val="fcase1ertab"/>
              <w:tabs>
                <w:tab w:val="clear" w:pos="426"/>
                <w:tab w:val="left" w:pos="851"/>
              </w:tabs>
              <w:ind w:left="0" w:firstLine="0"/>
              <w:jc w:val="center"/>
              <w:rPr>
                <w:rFonts w:ascii="Arial" w:hAnsi="Arial" w:cs="Arial"/>
                <w:b/>
                <w:bCs/>
              </w:rPr>
            </w:pPr>
            <w:r w:rsidRPr="67566A3C">
              <w:rPr>
                <w:rFonts w:ascii="Arial" w:hAnsi="Arial" w:cs="Arial"/>
                <w:b/>
                <w:bCs/>
              </w:rPr>
              <w:t>ATTRIBUTS TEXTILES</w:t>
            </w:r>
          </w:p>
        </w:tc>
      </w:tr>
      <w:tr w:rsidR="00CD61ED" w:rsidRPr="00107670" w14:paraId="6457430A" w14:textId="77777777" w:rsidTr="67566A3C">
        <w:tc>
          <w:tcPr>
            <w:tcW w:w="3412" w:type="dxa"/>
            <w:shd w:val="clear" w:color="auto" w:fill="auto"/>
            <w:vAlign w:val="center"/>
          </w:tcPr>
          <w:p w14:paraId="7D24AB19" w14:textId="77777777" w:rsidR="00B66A26" w:rsidRPr="00DB4189" w:rsidRDefault="67566A3C" w:rsidP="67566A3C">
            <w:pPr>
              <w:pStyle w:val="fcase1ertab"/>
              <w:tabs>
                <w:tab w:val="clear" w:pos="426"/>
                <w:tab w:val="left" w:pos="851"/>
              </w:tabs>
              <w:ind w:left="0" w:firstLine="0"/>
              <w:jc w:val="center"/>
              <w:rPr>
                <w:rFonts w:ascii="Arial" w:hAnsi="Arial" w:cs="Arial"/>
                <w:b/>
                <w:bCs/>
              </w:rPr>
            </w:pPr>
            <w:r w:rsidRPr="0015032B">
              <w:rPr>
                <w:rFonts w:ascii="Arial" w:hAnsi="Arial" w:cs="Arial"/>
                <w:b/>
                <w:bCs/>
              </w:rPr>
              <w:t>PRIX UNITAIRE HT en €</w:t>
            </w:r>
          </w:p>
        </w:tc>
        <w:tc>
          <w:tcPr>
            <w:tcW w:w="5943" w:type="dxa"/>
            <w:shd w:val="clear" w:color="auto" w:fill="auto"/>
            <w:vAlign w:val="center"/>
          </w:tcPr>
          <w:p w14:paraId="02C4DEAA" w14:textId="77777777" w:rsidR="00CD61ED" w:rsidRDefault="00CD61ED" w:rsidP="00CD61ED">
            <w:pPr>
              <w:pStyle w:val="fcase1ertab"/>
              <w:tabs>
                <w:tab w:val="clear" w:pos="426"/>
                <w:tab w:val="left" w:pos="851"/>
              </w:tabs>
              <w:ind w:left="0" w:firstLine="0"/>
              <w:jc w:val="center"/>
              <w:rPr>
                <w:rFonts w:ascii="Arial" w:hAnsi="Arial" w:cs="Arial"/>
                <w:b/>
              </w:rPr>
            </w:pPr>
          </w:p>
          <w:p w14:paraId="6D9AB407" w14:textId="5D603405" w:rsidR="00122498" w:rsidRDefault="00122498" w:rsidP="00122498">
            <w:pPr>
              <w:pStyle w:val="fcase1ertab"/>
              <w:tabs>
                <w:tab w:val="clear" w:pos="426"/>
                <w:tab w:val="left" w:pos="851"/>
              </w:tabs>
              <w:ind w:left="0" w:firstLine="0"/>
              <w:jc w:val="center"/>
              <w:rPr>
                <w:rFonts w:ascii="Arial" w:hAnsi="Arial" w:cs="Arial"/>
                <w:b/>
                <w:bCs/>
              </w:rPr>
            </w:pPr>
            <w:r>
              <w:rPr>
                <w:rFonts w:ascii="Arial" w:hAnsi="Arial" w:cs="Arial"/>
                <w:b/>
                <w:bCs/>
              </w:rPr>
              <w:t>Joindre Border</w:t>
            </w:r>
            <w:r w:rsidR="007F0BE0">
              <w:rPr>
                <w:rFonts w:ascii="Arial" w:hAnsi="Arial" w:cs="Arial"/>
                <w:b/>
                <w:bCs/>
              </w:rPr>
              <w:t>eau de prix unitaires ( Annexe 4.2.1</w:t>
            </w:r>
            <w:r>
              <w:rPr>
                <w:rFonts w:ascii="Arial" w:hAnsi="Arial" w:cs="Arial"/>
                <w:b/>
                <w:bCs/>
              </w:rPr>
              <w:t xml:space="preserve"> ) complété dans sa totalité</w:t>
            </w:r>
          </w:p>
          <w:p w14:paraId="475A0AA5" w14:textId="77777777" w:rsidR="00CD61ED" w:rsidRPr="00107670" w:rsidRDefault="00CD61ED" w:rsidP="00CD61ED">
            <w:pPr>
              <w:pStyle w:val="fcase1ertab"/>
              <w:tabs>
                <w:tab w:val="clear" w:pos="426"/>
                <w:tab w:val="left" w:pos="851"/>
              </w:tabs>
              <w:ind w:left="0" w:firstLine="0"/>
              <w:jc w:val="center"/>
              <w:rPr>
                <w:rFonts w:ascii="Arial" w:hAnsi="Arial" w:cs="Arial"/>
                <w:b/>
              </w:rPr>
            </w:pPr>
          </w:p>
        </w:tc>
      </w:tr>
      <w:tr w:rsidR="00CD61ED" w:rsidRPr="00107670" w14:paraId="35AE59E6" w14:textId="77777777" w:rsidTr="67566A3C">
        <w:tc>
          <w:tcPr>
            <w:tcW w:w="3412" w:type="dxa"/>
            <w:shd w:val="clear" w:color="auto" w:fill="auto"/>
            <w:vAlign w:val="center"/>
          </w:tcPr>
          <w:p w14:paraId="02B3D471" w14:textId="77777777" w:rsidR="00CD61ED" w:rsidRPr="00107670" w:rsidRDefault="67566A3C" w:rsidP="67566A3C">
            <w:pPr>
              <w:pStyle w:val="fcase1ertab"/>
              <w:tabs>
                <w:tab w:val="clear" w:pos="426"/>
                <w:tab w:val="left" w:pos="851"/>
              </w:tabs>
              <w:ind w:left="0" w:firstLine="0"/>
              <w:jc w:val="center"/>
              <w:rPr>
                <w:rFonts w:ascii="Arial" w:hAnsi="Arial" w:cs="Arial"/>
                <w:b/>
                <w:bCs/>
              </w:rPr>
            </w:pPr>
            <w:r w:rsidRPr="67566A3C">
              <w:rPr>
                <w:rFonts w:ascii="Arial" w:hAnsi="Arial" w:cs="Arial"/>
                <w:b/>
                <w:bCs/>
              </w:rPr>
              <w:t>Taux de TVA</w:t>
            </w:r>
          </w:p>
        </w:tc>
        <w:tc>
          <w:tcPr>
            <w:tcW w:w="5943" w:type="dxa"/>
            <w:shd w:val="clear" w:color="auto" w:fill="auto"/>
            <w:vAlign w:val="center"/>
          </w:tcPr>
          <w:p w14:paraId="47E9A58D" w14:textId="77777777" w:rsidR="00CD61ED" w:rsidRDefault="00CD61ED" w:rsidP="00CD61ED">
            <w:pPr>
              <w:pStyle w:val="fcase1ertab"/>
              <w:tabs>
                <w:tab w:val="clear" w:pos="426"/>
                <w:tab w:val="left" w:pos="851"/>
              </w:tabs>
              <w:ind w:left="0" w:firstLine="0"/>
              <w:jc w:val="center"/>
              <w:rPr>
                <w:rFonts w:ascii="Arial" w:hAnsi="Arial" w:cs="Arial"/>
                <w:b/>
              </w:rPr>
            </w:pPr>
          </w:p>
          <w:p w14:paraId="6980FC65" w14:textId="77777777" w:rsidR="00CD61ED" w:rsidRPr="00107670" w:rsidRDefault="67566A3C" w:rsidP="67566A3C">
            <w:pPr>
              <w:pStyle w:val="fcase1ertab"/>
              <w:tabs>
                <w:tab w:val="clear" w:pos="426"/>
                <w:tab w:val="left" w:pos="851"/>
              </w:tabs>
              <w:ind w:left="0" w:firstLine="0"/>
              <w:jc w:val="center"/>
              <w:rPr>
                <w:rFonts w:ascii="Arial" w:hAnsi="Arial" w:cs="Arial"/>
                <w:b/>
                <w:bCs/>
              </w:rPr>
            </w:pPr>
            <w:r w:rsidRPr="67566A3C">
              <w:rPr>
                <w:rFonts w:ascii="Arial" w:hAnsi="Arial" w:cs="Arial"/>
                <w:b/>
                <w:bCs/>
              </w:rPr>
              <w:t>……………..</w:t>
            </w:r>
          </w:p>
          <w:p w14:paraId="145FAE4C" w14:textId="77777777" w:rsidR="00CD61ED" w:rsidRPr="00107670" w:rsidRDefault="00CD61ED" w:rsidP="00CD61ED">
            <w:pPr>
              <w:pStyle w:val="fcase1ertab"/>
              <w:tabs>
                <w:tab w:val="clear" w:pos="426"/>
                <w:tab w:val="left" w:pos="851"/>
              </w:tabs>
              <w:ind w:left="0" w:firstLine="0"/>
              <w:jc w:val="center"/>
              <w:rPr>
                <w:rFonts w:ascii="Arial" w:hAnsi="Arial" w:cs="Arial"/>
                <w:b/>
              </w:rPr>
            </w:pPr>
          </w:p>
        </w:tc>
      </w:tr>
    </w:tbl>
    <w:p w14:paraId="7CBBA08C" w14:textId="77777777" w:rsidR="00CD61ED" w:rsidRPr="0030010C" w:rsidRDefault="00CD61ED" w:rsidP="00CD61ED">
      <w:pPr>
        <w:pStyle w:val="fcase1ertab"/>
        <w:tabs>
          <w:tab w:val="clear" w:pos="426"/>
          <w:tab w:val="left" w:pos="851"/>
        </w:tabs>
        <w:rPr>
          <w:rFonts w:ascii="Arial" w:hAnsi="Arial" w:cs="Arial"/>
          <w:sz w:val="16"/>
        </w:rPr>
      </w:pPr>
    </w:p>
    <w:p w14:paraId="450B0C73" w14:textId="77777777" w:rsidR="003168B2" w:rsidRDefault="003168B2">
      <w:pPr>
        <w:suppressAutoHyphens w:val="0"/>
        <w:rPr>
          <w:rFonts w:ascii="Arial" w:hAnsi="Arial" w:cs="Arial"/>
        </w:rPr>
      </w:pPr>
      <w:r>
        <w:rPr>
          <w:rFonts w:ascii="Arial" w:hAnsi="Arial" w:cs="Arial"/>
        </w:rPr>
        <w:br w:type="page"/>
      </w:r>
    </w:p>
    <w:p w14:paraId="53E97FB4" w14:textId="77777777" w:rsidR="005E1EA4" w:rsidRDefault="00CD61ED" w:rsidP="67566A3C">
      <w:pPr>
        <w:pStyle w:val="fcase1ertab"/>
        <w:tabs>
          <w:tab w:val="clear" w:pos="426"/>
          <w:tab w:val="left" w:pos="851"/>
        </w:tabs>
        <w:spacing w:before="120"/>
        <w:ind w:firstLine="142"/>
        <w:rPr>
          <w:rFonts w:ascii="Arial" w:hAnsi="Arial" w:cs="Arial"/>
        </w:rPr>
      </w:pPr>
      <w:r w:rsidRPr="67566A3C">
        <w:lastRenderedPageBreak/>
        <w:fldChar w:fldCharType="begin">
          <w:ffData>
            <w:name w:val=""/>
            <w:enabled/>
            <w:calcOnExit w:val="0"/>
            <w:checkBox>
              <w:size w:val="20"/>
              <w:default w:val="1"/>
            </w:checkBox>
          </w:ffData>
        </w:fldChar>
      </w:r>
      <w:r w:rsidRPr="00107670">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sidRPr="00107670">
        <w:rPr>
          <w:rFonts w:ascii="Arial" w:hAnsi="Arial" w:cs="Arial"/>
        </w:rPr>
        <w:t xml:space="preserve"> dans les délais indiqués ci-dessous :</w:t>
      </w:r>
    </w:p>
    <w:p w14:paraId="3FD4F3C2" w14:textId="77777777" w:rsidR="00F50F1D" w:rsidRDefault="00F50F1D" w:rsidP="003168B2">
      <w:pPr>
        <w:pStyle w:val="fcase1ertab"/>
        <w:tabs>
          <w:tab w:val="clear" w:pos="426"/>
          <w:tab w:val="left" w:pos="851"/>
        </w:tabs>
        <w:spacing w:before="120"/>
        <w:ind w:firstLine="142"/>
        <w:rPr>
          <w:rFonts w:ascii="Times New Roman" w:hAnsi="Times New Roman" w:cs="Times New Roman"/>
          <w:lang w:eastAsia="fr-FR"/>
        </w:rPr>
      </w:pPr>
      <w:r>
        <w:fldChar w:fldCharType="begin"/>
      </w:r>
      <w:r>
        <w:instrText xml:space="preserve"> LINK Excel.Sheet.12 "Classeur1" "Feuil1!L1C1:L3C4" \a \f 4 \h </w:instrText>
      </w:r>
      <w:r w:rsidR="00351D0A">
        <w:instrText xml:space="preserve"> \* MERGEFORMAT </w:instrText>
      </w:r>
      <w:r>
        <w:fldChar w:fldCharType="separate"/>
      </w:r>
    </w:p>
    <w:p w14:paraId="2DDB03FD" w14:textId="77777777" w:rsidR="00B96D05" w:rsidRDefault="00F50F1D" w:rsidP="00C86F69">
      <w:pPr>
        <w:pStyle w:val="fcase1ertab"/>
        <w:tabs>
          <w:tab w:val="clear" w:pos="426"/>
          <w:tab w:val="left" w:pos="851"/>
        </w:tabs>
        <w:spacing w:before="120"/>
        <w:ind w:left="0" w:firstLine="0"/>
        <w:rPr>
          <w:rFonts w:ascii="Arial" w:hAnsi="Arial" w:cs="Arial"/>
        </w:rPr>
      </w:pPr>
      <w:r>
        <w:rPr>
          <w:rFonts w:ascii="Arial" w:hAnsi="Arial" w:cs="Arial"/>
        </w:rPr>
        <w:fldChar w:fldCharType="end"/>
      </w:r>
    </w:p>
    <w:tbl>
      <w:tblPr>
        <w:tblpPr w:leftFromText="141" w:rightFromText="141" w:vertAnchor="text" w:horzAnchor="margin" w:tblpXSpec="center" w:tblpY="257"/>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6"/>
        <w:gridCol w:w="1686"/>
        <w:gridCol w:w="1235"/>
        <w:gridCol w:w="1457"/>
        <w:gridCol w:w="1460"/>
        <w:gridCol w:w="1467"/>
        <w:gridCol w:w="1468"/>
      </w:tblGrid>
      <w:tr w:rsidR="00B96D05" w14:paraId="472E8980" w14:textId="77777777" w:rsidTr="00B96D05">
        <w:trPr>
          <w:trHeight w:val="218"/>
        </w:trPr>
        <w:tc>
          <w:tcPr>
            <w:tcW w:w="1206" w:type="dxa"/>
            <w:vMerge w:val="restart"/>
            <w:tcBorders>
              <w:top w:val="single" w:sz="4" w:space="0" w:color="auto"/>
              <w:left w:val="single" w:sz="4" w:space="0" w:color="auto"/>
              <w:bottom w:val="single" w:sz="4" w:space="0" w:color="auto"/>
              <w:right w:val="single" w:sz="4" w:space="0" w:color="auto"/>
            </w:tcBorders>
            <w:vAlign w:val="center"/>
            <w:hideMark/>
          </w:tcPr>
          <w:p w14:paraId="4634D1E8" w14:textId="77777777" w:rsidR="00B96D05" w:rsidRDefault="00B96D05">
            <w:pPr>
              <w:tabs>
                <w:tab w:val="left" w:pos="851"/>
              </w:tabs>
              <w:jc w:val="center"/>
              <w:rPr>
                <w:rFonts w:ascii="Arial" w:eastAsia="SimSun" w:hAnsi="Arial" w:cs="Arial"/>
                <w:b/>
                <w:sz w:val="18"/>
                <w:szCs w:val="18"/>
              </w:rPr>
            </w:pPr>
            <w:r>
              <w:rPr>
                <w:rFonts w:ascii="Arial" w:eastAsia="SimSun" w:hAnsi="Arial" w:cs="Arial"/>
                <w:b/>
                <w:sz w:val="18"/>
                <w:szCs w:val="18"/>
              </w:rPr>
              <w:t>Articles</w:t>
            </w:r>
          </w:p>
        </w:tc>
        <w:tc>
          <w:tcPr>
            <w:tcW w:w="8773" w:type="dxa"/>
            <w:gridSpan w:val="6"/>
            <w:tcBorders>
              <w:top w:val="single" w:sz="4" w:space="0" w:color="auto"/>
              <w:left w:val="single" w:sz="4" w:space="0" w:color="auto"/>
              <w:bottom w:val="single" w:sz="4" w:space="0" w:color="auto"/>
              <w:right w:val="single" w:sz="4" w:space="0" w:color="auto"/>
            </w:tcBorders>
          </w:tcPr>
          <w:p w14:paraId="736598AE" w14:textId="77777777" w:rsidR="00B96D05" w:rsidRDefault="00B96D05">
            <w:pPr>
              <w:tabs>
                <w:tab w:val="left" w:pos="851"/>
              </w:tabs>
              <w:spacing w:line="480" w:lineRule="auto"/>
              <w:rPr>
                <w:rFonts w:ascii="Arial" w:eastAsia="SimSun" w:hAnsi="Arial" w:cs="Arial"/>
                <w:sz w:val="18"/>
                <w:szCs w:val="18"/>
              </w:rPr>
            </w:pPr>
          </w:p>
          <w:p w14:paraId="1B9F3E87" w14:textId="77777777" w:rsidR="00B96D05" w:rsidRDefault="00B96D05">
            <w:pPr>
              <w:tabs>
                <w:tab w:val="left" w:pos="851"/>
              </w:tabs>
              <w:spacing w:line="480" w:lineRule="auto"/>
              <w:jc w:val="center"/>
              <w:rPr>
                <w:rFonts w:ascii="Arial" w:eastAsia="SimSun" w:hAnsi="Arial" w:cs="Arial"/>
                <w:sz w:val="18"/>
                <w:szCs w:val="18"/>
              </w:rPr>
            </w:pPr>
            <w:r>
              <w:rPr>
                <w:rFonts w:ascii="Arial" w:eastAsia="SimSun" w:hAnsi="Arial" w:cs="Arial"/>
                <w:sz w:val="18"/>
                <w:szCs w:val="18"/>
              </w:rPr>
              <w:t>Délais de livraison en jours calendaires à compter de la notification du bon de commande</w:t>
            </w:r>
          </w:p>
        </w:tc>
      </w:tr>
      <w:tr w:rsidR="00B96D05" w14:paraId="5A20D524" w14:textId="77777777" w:rsidTr="00B96D05">
        <w:trPr>
          <w:trHeight w:val="21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5DBFC7" w14:textId="77777777" w:rsidR="00B96D05" w:rsidRDefault="00B96D05">
            <w:pPr>
              <w:suppressAutoHyphens w:val="0"/>
              <w:rPr>
                <w:rFonts w:ascii="Arial" w:eastAsia="SimSun" w:hAnsi="Arial" w:cs="Arial"/>
                <w:b/>
                <w:sz w:val="18"/>
                <w:szCs w:val="18"/>
              </w:rPr>
            </w:pPr>
          </w:p>
        </w:tc>
        <w:tc>
          <w:tcPr>
            <w:tcW w:w="1686" w:type="dxa"/>
            <w:vMerge w:val="restart"/>
            <w:tcBorders>
              <w:top w:val="single" w:sz="4" w:space="0" w:color="auto"/>
              <w:left w:val="single" w:sz="4" w:space="0" w:color="auto"/>
              <w:bottom w:val="single" w:sz="4" w:space="0" w:color="auto"/>
              <w:right w:val="single" w:sz="4" w:space="0" w:color="auto"/>
            </w:tcBorders>
          </w:tcPr>
          <w:p w14:paraId="2A930BB0" w14:textId="77777777" w:rsidR="00B96D05" w:rsidRDefault="00B96D05">
            <w:pPr>
              <w:tabs>
                <w:tab w:val="left" w:pos="851"/>
              </w:tabs>
              <w:jc w:val="center"/>
              <w:rPr>
                <w:rFonts w:ascii="Arial" w:eastAsia="SimSun" w:hAnsi="Arial" w:cs="Arial"/>
                <w:sz w:val="18"/>
                <w:szCs w:val="18"/>
              </w:rPr>
            </w:pPr>
          </w:p>
        </w:tc>
        <w:tc>
          <w:tcPr>
            <w:tcW w:w="1235" w:type="dxa"/>
            <w:tcBorders>
              <w:top w:val="single" w:sz="4" w:space="0" w:color="auto"/>
              <w:left w:val="single" w:sz="4" w:space="0" w:color="auto"/>
              <w:bottom w:val="single" w:sz="4" w:space="0" w:color="auto"/>
              <w:right w:val="single" w:sz="4" w:space="0" w:color="auto"/>
            </w:tcBorders>
            <w:vAlign w:val="center"/>
            <w:hideMark/>
          </w:tcPr>
          <w:p w14:paraId="663422F8" w14:textId="77777777" w:rsidR="00B96D05" w:rsidRDefault="00B96D05">
            <w:pPr>
              <w:tabs>
                <w:tab w:val="left" w:pos="851"/>
              </w:tabs>
              <w:jc w:val="center"/>
              <w:rPr>
                <w:rFonts w:ascii="Arial" w:eastAsia="SimSun" w:hAnsi="Arial" w:cs="Arial"/>
                <w:sz w:val="18"/>
                <w:szCs w:val="18"/>
              </w:rPr>
            </w:pPr>
            <w:r>
              <w:rPr>
                <w:rFonts w:ascii="Arial" w:eastAsia="SimSun" w:hAnsi="Arial" w:cs="Arial"/>
                <w:sz w:val="18"/>
                <w:szCs w:val="18"/>
              </w:rPr>
              <w:t>De 1 à 90 jours</w:t>
            </w:r>
          </w:p>
        </w:tc>
        <w:tc>
          <w:tcPr>
            <w:tcW w:w="1457" w:type="dxa"/>
            <w:tcBorders>
              <w:top w:val="single" w:sz="4" w:space="0" w:color="auto"/>
              <w:left w:val="single" w:sz="4" w:space="0" w:color="auto"/>
              <w:bottom w:val="single" w:sz="4" w:space="0" w:color="auto"/>
              <w:right w:val="single" w:sz="4" w:space="0" w:color="auto"/>
            </w:tcBorders>
          </w:tcPr>
          <w:p w14:paraId="792E8198" w14:textId="77777777" w:rsidR="00B96D05" w:rsidRDefault="00B96D05">
            <w:pPr>
              <w:tabs>
                <w:tab w:val="left" w:pos="851"/>
              </w:tabs>
              <w:spacing w:line="276" w:lineRule="auto"/>
              <w:jc w:val="center"/>
              <w:rPr>
                <w:rFonts w:ascii="Arial" w:eastAsia="SimSun" w:hAnsi="Arial" w:cs="Arial"/>
                <w:sz w:val="18"/>
                <w:szCs w:val="18"/>
              </w:rPr>
            </w:pPr>
          </w:p>
          <w:p w14:paraId="082EADF1" w14:textId="77777777" w:rsidR="00B96D05" w:rsidRDefault="00B96D05">
            <w:pPr>
              <w:tabs>
                <w:tab w:val="left" w:pos="851"/>
              </w:tabs>
              <w:spacing w:line="276" w:lineRule="auto"/>
              <w:jc w:val="center"/>
              <w:rPr>
                <w:rFonts w:ascii="Arial" w:eastAsia="SimSun" w:hAnsi="Arial" w:cs="Arial"/>
                <w:sz w:val="18"/>
                <w:szCs w:val="18"/>
              </w:rPr>
            </w:pPr>
            <w:r>
              <w:rPr>
                <w:rFonts w:ascii="Arial" w:eastAsia="SimSun" w:hAnsi="Arial" w:cs="Arial"/>
                <w:sz w:val="18"/>
                <w:szCs w:val="18"/>
              </w:rPr>
              <w:t>De 91 à 180 jours</w:t>
            </w:r>
          </w:p>
          <w:p w14:paraId="01D3A4A3" w14:textId="77777777" w:rsidR="00B96D05" w:rsidRDefault="00B96D05">
            <w:pPr>
              <w:tabs>
                <w:tab w:val="left" w:pos="851"/>
              </w:tabs>
              <w:jc w:val="center"/>
              <w:rPr>
                <w:rFonts w:ascii="Arial" w:eastAsia="SimSun" w:hAnsi="Arial" w:cs="Arial"/>
                <w:sz w:val="18"/>
                <w:szCs w:val="18"/>
              </w:rPr>
            </w:pPr>
          </w:p>
        </w:tc>
        <w:tc>
          <w:tcPr>
            <w:tcW w:w="1460" w:type="dxa"/>
            <w:tcBorders>
              <w:top w:val="single" w:sz="4" w:space="0" w:color="auto"/>
              <w:left w:val="single" w:sz="4" w:space="0" w:color="auto"/>
              <w:bottom w:val="single" w:sz="4" w:space="0" w:color="auto"/>
              <w:right w:val="single" w:sz="4" w:space="0" w:color="auto"/>
            </w:tcBorders>
            <w:vAlign w:val="center"/>
            <w:hideMark/>
          </w:tcPr>
          <w:p w14:paraId="2F5FA987" w14:textId="77777777" w:rsidR="00B96D05" w:rsidRDefault="00B96D05">
            <w:pPr>
              <w:tabs>
                <w:tab w:val="left" w:pos="851"/>
              </w:tabs>
              <w:jc w:val="center"/>
              <w:rPr>
                <w:rFonts w:ascii="Arial" w:eastAsia="SimSun" w:hAnsi="Arial" w:cs="Arial"/>
                <w:sz w:val="18"/>
                <w:szCs w:val="18"/>
              </w:rPr>
            </w:pPr>
            <w:r>
              <w:rPr>
                <w:rFonts w:ascii="Arial" w:eastAsia="SimSun" w:hAnsi="Arial" w:cs="Arial"/>
                <w:sz w:val="18"/>
                <w:szCs w:val="18"/>
              </w:rPr>
              <w:t>De 181 à 240 jours</w:t>
            </w:r>
          </w:p>
        </w:tc>
        <w:tc>
          <w:tcPr>
            <w:tcW w:w="1467" w:type="dxa"/>
            <w:tcBorders>
              <w:top w:val="single" w:sz="4" w:space="0" w:color="auto"/>
              <w:left w:val="single" w:sz="4" w:space="0" w:color="auto"/>
              <w:bottom w:val="single" w:sz="4" w:space="0" w:color="auto"/>
              <w:right w:val="single" w:sz="4" w:space="0" w:color="auto"/>
            </w:tcBorders>
            <w:vAlign w:val="center"/>
            <w:hideMark/>
          </w:tcPr>
          <w:p w14:paraId="03F76F40" w14:textId="77777777" w:rsidR="00B96D05" w:rsidRDefault="00B96D05">
            <w:pPr>
              <w:tabs>
                <w:tab w:val="left" w:pos="851"/>
              </w:tabs>
              <w:jc w:val="center"/>
              <w:rPr>
                <w:rFonts w:ascii="Arial" w:eastAsia="SimSun" w:hAnsi="Arial" w:cs="Arial"/>
                <w:sz w:val="18"/>
                <w:szCs w:val="18"/>
              </w:rPr>
            </w:pPr>
            <w:r>
              <w:rPr>
                <w:rFonts w:ascii="Arial" w:eastAsia="SimSun" w:hAnsi="Arial" w:cs="Arial"/>
                <w:sz w:val="18"/>
                <w:szCs w:val="18"/>
              </w:rPr>
              <w:t>De 241 à 300 jours</w:t>
            </w:r>
          </w:p>
        </w:tc>
        <w:tc>
          <w:tcPr>
            <w:tcW w:w="1468" w:type="dxa"/>
            <w:tcBorders>
              <w:top w:val="single" w:sz="4" w:space="0" w:color="auto"/>
              <w:left w:val="single" w:sz="4" w:space="0" w:color="auto"/>
              <w:bottom w:val="single" w:sz="4" w:space="0" w:color="auto"/>
              <w:right w:val="single" w:sz="4" w:space="0" w:color="auto"/>
            </w:tcBorders>
            <w:vAlign w:val="center"/>
            <w:hideMark/>
          </w:tcPr>
          <w:p w14:paraId="46738E24" w14:textId="77777777" w:rsidR="00B96D05" w:rsidRDefault="00B96D05">
            <w:pPr>
              <w:tabs>
                <w:tab w:val="left" w:pos="851"/>
              </w:tabs>
              <w:jc w:val="center"/>
              <w:rPr>
                <w:rFonts w:ascii="Arial" w:eastAsia="SimSun" w:hAnsi="Arial" w:cs="Arial"/>
                <w:sz w:val="18"/>
                <w:szCs w:val="18"/>
              </w:rPr>
            </w:pPr>
            <w:r>
              <w:rPr>
                <w:rFonts w:ascii="Arial" w:eastAsia="SimSun" w:hAnsi="Arial" w:cs="Arial"/>
                <w:sz w:val="18"/>
                <w:szCs w:val="18"/>
              </w:rPr>
              <w:t>De 301 à 360 jours</w:t>
            </w:r>
          </w:p>
        </w:tc>
      </w:tr>
      <w:tr w:rsidR="00B96D05" w14:paraId="1420A5B0" w14:textId="77777777" w:rsidTr="00B96D05">
        <w:trPr>
          <w:trHeight w:val="21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9DACA8" w14:textId="77777777" w:rsidR="00B96D05" w:rsidRDefault="00B96D05">
            <w:pPr>
              <w:suppressAutoHyphens w:val="0"/>
              <w:rPr>
                <w:rFonts w:ascii="Arial" w:eastAsia="SimSun" w:hAnsi="Arial" w:cs="Arial"/>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F57610" w14:textId="77777777" w:rsidR="00B96D05" w:rsidRDefault="00B96D05">
            <w:pPr>
              <w:suppressAutoHyphens w:val="0"/>
              <w:rPr>
                <w:rFonts w:ascii="Arial" w:eastAsia="SimSun" w:hAnsi="Arial" w:cs="Arial"/>
                <w:sz w:val="18"/>
                <w:szCs w:val="18"/>
              </w:rPr>
            </w:pPr>
          </w:p>
        </w:tc>
        <w:tc>
          <w:tcPr>
            <w:tcW w:w="1235" w:type="dxa"/>
            <w:tcBorders>
              <w:top w:val="single" w:sz="4" w:space="0" w:color="auto"/>
              <w:left w:val="single" w:sz="4" w:space="0" w:color="auto"/>
              <w:bottom w:val="single" w:sz="4" w:space="0" w:color="auto"/>
              <w:right w:val="single" w:sz="4" w:space="0" w:color="auto"/>
            </w:tcBorders>
            <w:vAlign w:val="center"/>
            <w:hideMark/>
          </w:tcPr>
          <w:p w14:paraId="4ABEECCC" w14:textId="77777777" w:rsidR="00B96D05" w:rsidRDefault="00B96D05">
            <w:pPr>
              <w:tabs>
                <w:tab w:val="left" w:pos="851"/>
              </w:tabs>
              <w:spacing w:line="276" w:lineRule="auto"/>
              <w:jc w:val="center"/>
              <w:rPr>
                <w:rFonts w:ascii="Arial" w:eastAsia="SimSun" w:hAnsi="Arial" w:cs="Arial"/>
              </w:rPr>
            </w:pPr>
            <w:r>
              <w:rPr>
                <w:rFonts w:ascii="Arial" w:eastAsia="SimSun" w:hAnsi="Arial" w:cs="Arial"/>
              </w:rPr>
              <w:t>1</w:t>
            </w:r>
          </w:p>
        </w:tc>
        <w:tc>
          <w:tcPr>
            <w:tcW w:w="1457" w:type="dxa"/>
            <w:tcBorders>
              <w:top w:val="single" w:sz="4" w:space="0" w:color="auto"/>
              <w:left w:val="single" w:sz="4" w:space="0" w:color="auto"/>
              <w:bottom w:val="single" w:sz="4" w:space="0" w:color="auto"/>
              <w:right w:val="single" w:sz="4" w:space="0" w:color="auto"/>
            </w:tcBorders>
            <w:hideMark/>
          </w:tcPr>
          <w:p w14:paraId="198F35AA" w14:textId="77777777" w:rsidR="00B96D05" w:rsidRDefault="00B96D05">
            <w:pPr>
              <w:tabs>
                <w:tab w:val="left" w:pos="851"/>
              </w:tabs>
              <w:spacing w:line="276" w:lineRule="auto"/>
              <w:jc w:val="center"/>
              <w:rPr>
                <w:rFonts w:ascii="Arial" w:eastAsia="SimSun" w:hAnsi="Arial" w:cs="Arial"/>
              </w:rPr>
            </w:pPr>
            <w:r>
              <w:rPr>
                <w:rFonts w:ascii="Arial" w:eastAsia="SimSun" w:hAnsi="Arial" w:cs="Arial"/>
              </w:rPr>
              <w:t>2</w:t>
            </w:r>
          </w:p>
        </w:tc>
        <w:tc>
          <w:tcPr>
            <w:tcW w:w="1460" w:type="dxa"/>
            <w:tcBorders>
              <w:top w:val="single" w:sz="4" w:space="0" w:color="auto"/>
              <w:left w:val="single" w:sz="4" w:space="0" w:color="auto"/>
              <w:bottom w:val="single" w:sz="4" w:space="0" w:color="auto"/>
              <w:right w:val="single" w:sz="4" w:space="0" w:color="auto"/>
            </w:tcBorders>
            <w:vAlign w:val="center"/>
            <w:hideMark/>
          </w:tcPr>
          <w:p w14:paraId="260A6F49" w14:textId="77777777" w:rsidR="00B96D05" w:rsidRDefault="00B96D05">
            <w:pPr>
              <w:tabs>
                <w:tab w:val="left" w:pos="851"/>
              </w:tabs>
              <w:spacing w:line="276" w:lineRule="auto"/>
              <w:jc w:val="center"/>
              <w:rPr>
                <w:rFonts w:ascii="Arial" w:eastAsia="SimSun" w:hAnsi="Arial" w:cs="Arial"/>
              </w:rPr>
            </w:pPr>
            <w:r>
              <w:rPr>
                <w:rFonts w:ascii="Arial" w:eastAsia="SimSun" w:hAnsi="Arial" w:cs="Arial"/>
              </w:rPr>
              <w:t>3</w:t>
            </w:r>
          </w:p>
        </w:tc>
        <w:tc>
          <w:tcPr>
            <w:tcW w:w="1467" w:type="dxa"/>
            <w:tcBorders>
              <w:top w:val="single" w:sz="4" w:space="0" w:color="auto"/>
              <w:left w:val="single" w:sz="4" w:space="0" w:color="auto"/>
              <w:bottom w:val="single" w:sz="4" w:space="0" w:color="auto"/>
              <w:right w:val="single" w:sz="4" w:space="0" w:color="auto"/>
            </w:tcBorders>
            <w:vAlign w:val="center"/>
            <w:hideMark/>
          </w:tcPr>
          <w:p w14:paraId="795C03A8" w14:textId="77777777" w:rsidR="00B96D05" w:rsidRDefault="00B96D05">
            <w:pPr>
              <w:tabs>
                <w:tab w:val="left" w:pos="851"/>
              </w:tabs>
              <w:spacing w:line="276" w:lineRule="auto"/>
              <w:jc w:val="center"/>
              <w:rPr>
                <w:rFonts w:ascii="Arial" w:eastAsia="SimSun" w:hAnsi="Arial" w:cs="Arial"/>
              </w:rPr>
            </w:pPr>
            <w:r>
              <w:rPr>
                <w:rFonts w:ascii="Arial" w:eastAsia="SimSun" w:hAnsi="Arial" w:cs="Arial"/>
              </w:rPr>
              <w:t>4</w:t>
            </w:r>
          </w:p>
        </w:tc>
        <w:tc>
          <w:tcPr>
            <w:tcW w:w="1468" w:type="dxa"/>
            <w:tcBorders>
              <w:top w:val="single" w:sz="4" w:space="0" w:color="auto"/>
              <w:left w:val="single" w:sz="4" w:space="0" w:color="auto"/>
              <w:bottom w:val="single" w:sz="4" w:space="0" w:color="auto"/>
              <w:right w:val="single" w:sz="4" w:space="0" w:color="auto"/>
            </w:tcBorders>
            <w:vAlign w:val="center"/>
            <w:hideMark/>
          </w:tcPr>
          <w:p w14:paraId="5A053074" w14:textId="77777777" w:rsidR="00B96D05" w:rsidRDefault="00B96D05">
            <w:pPr>
              <w:tabs>
                <w:tab w:val="left" w:pos="851"/>
              </w:tabs>
              <w:spacing w:line="276" w:lineRule="auto"/>
              <w:jc w:val="center"/>
              <w:rPr>
                <w:rFonts w:ascii="Arial" w:eastAsia="SimSun" w:hAnsi="Arial" w:cs="Arial"/>
              </w:rPr>
            </w:pPr>
            <w:r>
              <w:rPr>
                <w:rFonts w:ascii="Arial" w:eastAsia="SimSun" w:hAnsi="Arial" w:cs="Arial"/>
              </w:rPr>
              <w:t>5</w:t>
            </w:r>
          </w:p>
        </w:tc>
      </w:tr>
      <w:tr w:rsidR="00B96D05" w14:paraId="67193E4C" w14:textId="77777777" w:rsidTr="00B96D05">
        <w:trPr>
          <w:trHeight w:val="643"/>
        </w:trPr>
        <w:tc>
          <w:tcPr>
            <w:tcW w:w="1206" w:type="dxa"/>
            <w:tcBorders>
              <w:top w:val="single" w:sz="4" w:space="0" w:color="auto"/>
              <w:left w:val="single" w:sz="4" w:space="0" w:color="auto"/>
              <w:bottom w:val="single" w:sz="4" w:space="0" w:color="auto"/>
              <w:right w:val="single" w:sz="4" w:space="0" w:color="auto"/>
            </w:tcBorders>
            <w:vAlign w:val="center"/>
            <w:hideMark/>
          </w:tcPr>
          <w:p w14:paraId="438118B8" w14:textId="25EEC0DC" w:rsidR="00B96D05" w:rsidRDefault="00B96D05">
            <w:pPr>
              <w:tabs>
                <w:tab w:val="left" w:pos="851"/>
              </w:tabs>
              <w:jc w:val="center"/>
              <w:rPr>
                <w:rFonts w:ascii="Arial" w:eastAsia="SimSun" w:hAnsi="Arial" w:cs="Arial"/>
                <w:b/>
                <w:szCs w:val="18"/>
              </w:rPr>
            </w:pPr>
            <w:r>
              <w:rPr>
                <w:rFonts w:ascii="Arial" w:eastAsia="SimSun" w:hAnsi="Arial" w:cs="Arial"/>
                <w:b/>
                <w:szCs w:val="18"/>
              </w:rPr>
              <w:t>Attributs textiles</w:t>
            </w:r>
          </w:p>
        </w:tc>
        <w:tc>
          <w:tcPr>
            <w:tcW w:w="1686" w:type="dxa"/>
            <w:tcBorders>
              <w:top w:val="single" w:sz="4" w:space="0" w:color="auto"/>
              <w:left w:val="single" w:sz="4" w:space="0" w:color="auto"/>
              <w:bottom w:val="single" w:sz="4" w:space="0" w:color="auto"/>
              <w:right w:val="single" w:sz="4" w:space="0" w:color="auto"/>
            </w:tcBorders>
          </w:tcPr>
          <w:p w14:paraId="4A9E2522" w14:textId="77777777" w:rsidR="00B96D05" w:rsidRDefault="00B96D05">
            <w:pPr>
              <w:tabs>
                <w:tab w:val="left" w:pos="851"/>
              </w:tabs>
              <w:jc w:val="center"/>
              <w:rPr>
                <w:rFonts w:ascii="Arial" w:eastAsia="SimSun" w:hAnsi="Arial" w:cs="Arial"/>
                <w:sz w:val="18"/>
                <w:szCs w:val="18"/>
              </w:rPr>
            </w:pPr>
          </w:p>
          <w:p w14:paraId="30035E79" w14:textId="77777777" w:rsidR="00B96D05" w:rsidRDefault="00B96D05">
            <w:pPr>
              <w:tabs>
                <w:tab w:val="left" w:pos="851"/>
              </w:tabs>
              <w:jc w:val="center"/>
              <w:rPr>
                <w:rFonts w:ascii="Arial" w:eastAsia="SimSun" w:hAnsi="Arial" w:cs="Arial"/>
                <w:sz w:val="18"/>
                <w:szCs w:val="18"/>
              </w:rPr>
            </w:pPr>
            <w:r>
              <w:rPr>
                <w:rFonts w:ascii="Arial" w:eastAsia="SimSun" w:hAnsi="Arial" w:cs="Arial"/>
                <w:sz w:val="18"/>
                <w:szCs w:val="18"/>
              </w:rPr>
              <w:t>Quantités livrées</w:t>
            </w:r>
          </w:p>
        </w:tc>
        <w:tc>
          <w:tcPr>
            <w:tcW w:w="1235" w:type="dxa"/>
            <w:tcBorders>
              <w:top w:val="single" w:sz="4" w:space="0" w:color="auto"/>
              <w:left w:val="single" w:sz="4" w:space="0" w:color="auto"/>
              <w:bottom w:val="single" w:sz="4" w:space="0" w:color="auto"/>
              <w:right w:val="single" w:sz="4" w:space="0" w:color="auto"/>
            </w:tcBorders>
            <w:vAlign w:val="center"/>
          </w:tcPr>
          <w:p w14:paraId="0C4C08A0" w14:textId="77777777" w:rsidR="00B96D05" w:rsidRDefault="00B96D05">
            <w:pPr>
              <w:tabs>
                <w:tab w:val="left" w:pos="851"/>
              </w:tabs>
              <w:jc w:val="center"/>
              <w:rPr>
                <w:rFonts w:ascii="Arial" w:eastAsia="SimSun" w:hAnsi="Arial" w:cs="Arial"/>
                <w:sz w:val="18"/>
                <w:szCs w:val="18"/>
              </w:rPr>
            </w:pPr>
          </w:p>
        </w:tc>
        <w:tc>
          <w:tcPr>
            <w:tcW w:w="1457" w:type="dxa"/>
            <w:tcBorders>
              <w:top w:val="single" w:sz="4" w:space="0" w:color="auto"/>
              <w:left w:val="single" w:sz="4" w:space="0" w:color="auto"/>
              <w:bottom w:val="single" w:sz="4" w:space="0" w:color="auto"/>
              <w:right w:val="single" w:sz="4" w:space="0" w:color="auto"/>
            </w:tcBorders>
          </w:tcPr>
          <w:p w14:paraId="5BF38C3C" w14:textId="77777777" w:rsidR="00B96D05" w:rsidRDefault="00B96D05">
            <w:pPr>
              <w:tabs>
                <w:tab w:val="left" w:pos="851"/>
              </w:tabs>
              <w:jc w:val="center"/>
              <w:rPr>
                <w:rFonts w:ascii="Arial" w:eastAsia="SimSun" w:hAnsi="Arial" w:cs="Arial"/>
              </w:rPr>
            </w:pPr>
          </w:p>
        </w:tc>
        <w:tc>
          <w:tcPr>
            <w:tcW w:w="1460" w:type="dxa"/>
            <w:tcBorders>
              <w:top w:val="single" w:sz="4" w:space="0" w:color="auto"/>
              <w:left w:val="single" w:sz="4" w:space="0" w:color="auto"/>
              <w:bottom w:val="single" w:sz="4" w:space="0" w:color="auto"/>
              <w:right w:val="single" w:sz="4" w:space="0" w:color="auto"/>
            </w:tcBorders>
            <w:vAlign w:val="center"/>
          </w:tcPr>
          <w:p w14:paraId="2957B6C9" w14:textId="77777777" w:rsidR="00B96D05" w:rsidRDefault="00B96D05">
            <w:pPr>
              <w:tabs>
                <w:tab w:val="left" w:pos="851"/>
              </w:tabs>
              <w:jc w:val="center"/>
              <w:rPr>
                <w:rFonts w:ascii="Arial" w:eastAsia="SimSun" w:hAnsi="Arial" w:cs="Arial"/>
              </w:rPr>
            </w:pPr>
          </w:p>
        </w:tc>
        <w:tc>
          <w:tcPr>
            <w:tcW w:w="1467" w:type="dxa"/>
            <w:tcBorders>
              <w:top w:val="single" w:sz="4" w:space="0" w:color="auto"/>
              <w:left w:val="single" w:sz="4" w:space="0" w:color="auto"/>
              <w:bottom w:val="single" w:sz="4" w:space="0" w:color="auto"/>
              <w:right w:val="single" w:sz="4" w:space="0" w:color="auto"/>
            </w:tcBorders>
            <w:vAlign w:val="center"/>
          </w:tcPr>
          <w:p w14:paraId="250C0075" w14:textId="77777777" w:rsidR="00B96D05" w:rsidRDefault="00B96D05">
            <w:pPr>
              <w:tabs>
                <w:tab w:val="left" w:pos="851"/>
              </w:tabs>
              <w:jc w:val="center"/>
              <w:rPr>
                <w:rFonts w:ascii="Arial" w:eastAsia="SimSun" w:hAnsi="Arial" w:cs="Arial"/>
              </w:rPr>
            </w:pPr>
          </w:p>
        </w:tc>
        <w:tc>
          <w:tcPr>
            <w:tcW w:w="1468" w:type="dxa"/>
            <w:tcBorders>
              <w:top w:val="single" w:sz="4" w:space="0" w:color="auto"/>
              <w:left w:val="single" w:sz="4" w:space="0" w:color="auto"/>
              <w:bottom w:val="single" w:sz="4" w:space="0" w:color="auto"/>
              <w:right w:val="single" w:sz="4" w:space="0" w:color="auto"/>
            </w:tcBorders>
            <w:vAlign w:val="center"/>
          </w:tcPr>
          <w:p w14:paraId="587A4E43" w14:textId="77777777" w:rsidR="00B96D05" w:rsidRDefault="00B96D05">
            <w:pPr>
              <w:tabs>
                <w:tab w:val="left" w:pos="851"/>
              </w:tabs>
              <w:jc w:val="center"/>
              <w:rPr>
                <w:rFonts w:ascii="Arial" w:eastAsia="SimSun" w:hAnsi="Arial" w:cs="Arial"/>
              </w:rPr>
            </w:pPr>
          </w:p>
        </w:tc>
      </w:tr>
    </w:tbl>
    <w:p w14:paraId="60E0C3B5" w14:textId="1A9DABF8" w:rsidR="00F50F1D" w:rsidRDefault="00F50F1D" w:rsidP="00C86F69">
      <w:pPr>
        <w:pStyle w:val="fcase1ertab"/>
        <w:tabs>
          <w:tab w:val="clear" w:pos="426"/>
          <w:tab w:val="left" w:pos="851"/>
        </w:tabs>
        <w:spacing w:before="120"/>
        <w:ind w:left="0" w:firstLine="0"/>
        <w:rPr>
          <w:rFonts w:ascii="Arial" w:hAnsi="Arial" w:cs="Arial"/>
        </w:rPr>
      </w:pPr>
    </w:p>
    <w:p w14:paraId="29C0E533" w14:textId="77777777" w:rsidR="00F50F1D" w:rsidRDefault="00F50F1D" w:rsidP="003168B2">
      <w:pPr>
        <w:pStyle w:val="fcase1ertab"/>
        <w:tabs>
          <w:tab w:val="clear" w:pos="426"/>
          <w:tab w:val="left" w:pos="851"/>
        </w:tabs>
        <w:spacing w:before="120"/>
        <w:ind w:firstLine="142"/>
        <w:rPr>
          <w:rFonts w:ascii="Arial" w:hAnsi="Arial" w:cs="Arial"/>
        </w:rPr>
      </w:pPr>
    </w:p>
    <w:p w14:paraId="6825A553" w14:textId="77777777" w:rsidR="003168B2" w:rsidRDefault="67566A3C" w:rsidP="67566A3C">
      <w:pPr>
        <w:tabs>
          <w:tab w:val="left" w:pos="851"/>
          <w:tab w:val="left" w:pos="6237"/>
        </w:tabs>
        <w:jc w:val="both"/>
        <w:rPr>
          <w:rFonts w:ascii="Arial" w:hAnsi="Arial" w:cs="Arial"/>
        </w:rPr>
      </w:pPr>
      <w:r w:rsidRPr="67566A3C">
        <w:rPr>
          <w:rFonts w:ascii="Arial" w:hAnsi="Arial" w:cs="Arial"/>
        </w:rPr>
        <w:t>Chaque bon de commande fera l’objet d’un terme de livraison unique en fonction des quantités globales.</w:t>
      </w:r>
    </w:p>
    <w:p w14:paraId="07444C27" w14:textId="77777777" w:rsidR="0020315F" w:rsidRDefault="0020315F" w:rsidP="009B45B9">
      <w:pPr>
        <w:tabs>
          <w:tab w:val="left" w:pos="851"/>
          <w:tab w:val="left" w:pos="6237"/>
        </w:tabs>
        <w:rPr>
          <w:rFonts w:ascii="Arial" w:hAnsi="Arial" w:cs="Arial"/>
        </w:rPr>
      </w:pPr>
    </w:p>
    <w:p w14:paraId="622A3654" w14:textId="77777777" w:rsidR="00A971F2" w:rsidRDefault="00A971F2" w:rsidP="009B45B9">
      <w:pPr>
        <w:tabs>
          <w:tab w:val="left" w:pos="851"/>
          <w:tab w:val="left" w:pos="6237"/>
        </w:tabs>
        <w:rPr>
          <w:rFonts w:ascii="Arial" w:hAnsi="Arial" w:cs="Arial"/>
          <w:b/>
          <w:sz w:val="22"/>
          <w:szCs w:val="22"/>
        </w:rPr>
      </w:pPr>
    </w:p>
    <w:p w14:paraId="08731D45" w14:textId="77777777" w:rsidR="009B1CD0" w:rsidRPr="002055E0" w:rsidRDefault="67566A3C" w:rsidP="67566A3C">
      <w:pPr>
        <w:tabs>
          <w:tab w:val="left" w:pos="851"/>
          <w:tab w:val="left" w:pos="6237"/>
        </w:tabs>
        <w:rPr>
          <w:rFonts w:ascii="Arial" w:hAnsi="Arial" w:cs="Arial"/>
          <w:b/>
          <w:bCs/>
          <w:sz w:val="22"/>
          <w:szCs w:val="22"/>
        </w:rPr>
      </w:pPr>
      <w:r w:rsidRPr="67566A3C">
        <w:rPr>
          <w:rFonts w:ascii="Arial" w:hAnsi="Arial" w:cs="Arial"/>
          <w:b/>
          <w:bCs/>
          <w:sz w:val="22"/>
          <w:szCs w:val="22"/>
        </w:rPr>
        <w:t>B2 – Nature du groupement et, en cas de groupement conjoint, répartition des prestations</w:t>
      </w:r>
    </w:p>
    <w:p w14:paraId="433690FF" w14:textId="77777777" w:rsidR="00354C04" w:rsidRPr="002055E0" w:rsidRDefault="67566A3C" w:rsidP="67566A3C">
      <w:pPr>
        <w:pStyle w:val="fcase1ertab"/>
        <w:tabs>
          <w:tab w:val="left" w:pos="851"/>
        </w:tabs>
        <w:rPr>
          <w:rFonts w:ascii="Arial" w:hAnsi="Arial" w:cs="Arial"/>
        </w:rPr>
      </w:pPr>
      <w:r w:rsidRPr="67566A3C">
        <w:rPr>
          <w:rFonts w:ascii="Arial" w:hAnsi="Arial" w:cs="Arial"/>
          <w:i/>
          <w:iCs/>
          <w:sz w:val="18"/>
          <w:szCs w:val="18"/>
        </w:rPr>
        <w:t>(En cas de groupement d’opérateurs économiques.)</w:t>
      </w:r>
    </w:p>
    <w:p w14:paraId="1F655191" w14:textId="77777777" w:rsidR="00036500" w:rsidRPr="002055E0" w:rsidRDefault="00036500" w:rsidP="009B45B9">
      <w:pPr>
        <w:tabs>
          <w:tab w:val="left" w:pos="851"/>
          <w:tab w:val="left" w:pos="6237"/>
        </w:tabs>
        <w:rPr>
          <w:rFonts w:ascii="Arial" w:hAnsi="Arial" w:cs="Arial"/>
          <w:i/>
          <w:iCs/>
          <w:sz w:val="18"/>
          <w:szCs w:val="18"/>
        </w:rPr>
      </w:pPr>
    </w:p>
    <w:p w14:paraId="0CF6F3BB" w14:textId="77777777" w:rsidR="0021797C" w:rsidRPr="002055E0" w:rsidRDefault="67566A3C" w:rsidP="67566A3C">
      <w:pPr>
        <w:pStyle w:val="fcase1ertab"/>
        <w:tabs>
          <w:tab w:val="left" w:pos="851"/>
        </w:tabs>
        <w:ind w:left="0" w:firstLine="0"/>
        <w:rPr>
          <w:rFonts w:ascii="Arial" w:hAnsi="Arial" w:cs="Arial"/>
        </w:rPr>
      </w:pPr>
      <w:r w:rsidRPr="67566A3C">
        <w:rPr>
          <w:rFonts w:ascii="Arial" w:hAnsi="Arial" w:cs="Arial"/>
        </w:rPr>
        <w:t>Pour l’exécution du marché public, le groupement d’opérateurs économiques est :</w:t>
      </w:r>
    </w:p>
    <w:p w14:paraId="78F10E6B" w14:textId="77777777" w:rsidR="00036500" w:rsidRPr="002055E0" w:rsidRDefault="67566A3C" w:rsidP="67566A3C">
      <w:pPr>
        <w:pStyle w:val="fcase1ertab"/>
        <w:tabs>
          <w:tab w:val="left" w:pos="851"/>
        </w:tabs>
        <w:rPr>
          <w:rFonts w:ascii="Arial" w:hAnsi="Arial" w:cs="Arial"/>
        </w:rPr>
      </w:pPr>
      <w:r w:rsidRPr="67566A3C">
        <w:rPr>
          <w:rFonts w:ascii="Arial" w:hAnsi="Arial" w:cs="Arial"/>
          <w:i/>
          <w:iCs/>
          <w:sz w:val="18"/>
          <w:szCs w:val="18"/>
        </w:rPr>
        <w:t>(Cocher la case correspondante.)</w:t>
      </w:r>
    </w:p>
    <w:p w14:paraId="52C315A2" w14:textId="77777777" w:rsidR="00354C04" w:rsidRPr="002055E0" w:rsidRDefault="00354C04" w:rsidP="67566A3C">
      <w:pPr>
        <w:pStyle w:val="fcase1ertab"/>
        <w:tabs>
          <w:tab w:val="clear" w:pos="426"/>
          <w:tab w:val="left" w:pos="851"/>
        </w:tabs>
        <w:spacing w:before="120"/>
        <w:ind w:left="0" w:firstLine="851"/>
        <w:rPr>
          <w:rFonts w:ascii="Arial" w:hAnsi="Arial" w:cs="Arial"/>
        </w:rPr>
      </w:pPr>
      <w:r w:rsidRPr="67566A3C">
        <w:fldChar w:fldCharType="begin">
          <w:ffData>
            <w:name w:val=""/>
            <w:enabled/>
            <w:calcOnExit w:val="0"/>
            <w:checkBox>
              <w:size w:val="20"/>
              <w:default w:val="0"/>
            </w:checkBox>
          </w:ffData>
        </w:fldChar>
      </w:r>
      <w:r w:rsidRPr="002055E0">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sidRPr="67566A3C">
        <w:rPr>
          <w:rFonts w:ascii="Arial" w:hAnsi="Arial" w:cs="Arial"/>
          <w:i/>
          <w:iCs/>
        </w:rPr>
        <w:t xml:space="preserve"> </w:t>
      </w:r>
      <w:r w:rsidRPr="002055E0">
        <w:rPr>
          <w:rFonts w:ascii="Arial" w:hAnsi="Arial" w:cs="Arial"/>
        </w:rPr>
        <w:t>conjoint</w:t>
      </w:r>
      <w:r w:rsidRPr="002055E0">
        <w:rPr>
          <w:rFonts w:ascii="Arial" w:hAnsi="Arial" w:cs="Arial"/>
        </w:rPr>
        <w:tab/>
      </w:r>
      <w:r w:rsidRPr="002055E0">
        <w:rPr>
          <w:rFonts w:ascii="Arial" w:hAnsi="Arial" w:cs="Arial"/>
        </w:rPr>
        <w:tab/>
        <w:t>OU</w:t>
      </w:r>
      <w:r w:rsidRPr="002055E0">
        <w:rPr>
          <w:rFonts w:ascii="Arial" w:hAnsi="Arial" w:cs="Arial"/>
        </w:rPr>
        <w:tab/>
      </w:r>
      <w:r w:rsidRPr="002055E0">
        <w:rPr>
          <w:rFonts w:ascii="Arial" w:hAnsi="Arial" w:cs="Arial"/>
        </w:rPr>
        <w:tab/>
      </w:r>
      <w:r w:rsidRPr="67566A3C">
        <w:fldChar w:fldCharType="begin">
          <w:ffData>
            <w:name w:val=""/>
            <w:enabled/>
            <w:calcOnExit w:val="0"/>
            <w:checkBox>
              <w:size w:val="20"/>
              <w:default w:val="0"/>
            </w:checkBox>
          </w:ffData>
        </w:fldChar>
      </w:r>
      <w:r w:rsidRPr="002055E0">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sidRPr="67566A3C">
        <w:rPr>
          <w:rFonts w:ascii="Arial" w:hAnsi="Arial" w:cs="Arial"/>
        </w:rPr>
        <w:t xml:space="preserve"> </w:t>
      </w:r>
      <w:r w:rsidRPr="002055E0">
        <w:rPr>
          <w:rFonts w:ascii="Arial" w:hAnsi="Arial" w:cs="Arial"/>
        </w:rPr>
        <w:t>solidaire</w:t>
      </w:r>
    </w:p>
    <w:p w14:paraId="2121BDF2" w14:textId="77777777" w:rsidR="00280030" w:rsidRPr="002055E0" w:rsidRDefault="67566A3C" w:rsidP="67566A3C">
      <w:pPr>
        <w:tabs>
          <w:tab w:val="left" w:pos="851"/>
        </w:tabs>
        <w:spacing w:before="120"/>
        <w:jc w:val="both"/>
        <w:rPr>
          <w:rFonts w:ascii="Arial" w:hAnsi="Arial" w:cs="Arial"/>
          <w:i/>
          <w:iCs/>
          <w:sz w:val="18"/>
          <w:szCs w:val="18"/>
        </w:rPr>
      </w:pPr>
      <w:r w:rsidRPr="67566A3C">
        <w:rPr>
          <w:rFonts w:ascii="Arial" w:hAnsi="Arial" w:cs="Arial"/>
          <w:i/>
          <w:iCs/>
          <w:sz w:val="18"/>
          <w:szCs w:val="18"/>
        </w:rPr>
        <w:t>(Les membres du groupement conjoint indiquent dans le tableau ci-dessous la répartition des prestations que chacun d’entre eux s’engage à réaliser.)</w:t>
      </w:r>
    </w:p>
    <w:p w14:paraId="2680BB71" w14:textId="77777777" w:rsidR="00C45DF8" w:rsidRPr="002055E0" w:rsidRDefault="00C45DF8" w:rsidP="006C4338">
      <w:pPr>
        <w:tabs>
          <w:tab w:val="left" w:pos="851"/>
        </w:tabs>
        <w:spacing w:before="120"/>
        <w:jc w:val="both"/>
        <w:rPr>
          <w:rFonts w:ascii="Arial" w:hAnsi="Arial" w:cs="Arial"/>
          <w:i/>
          <w:iCs/>
          <w:sz w:val="18"/>
          <w:szCs w:val="18"/>
        </w:rPr>
      </w:pPr>
    </w:p>
    <w:tbl>
      <w:tblPr>
        <w:tblW w:w="0" w:type="auto"/>
        <w:tblInd w:w="-40" w:type="dxa"/>
        <w:tblLayout w:type="fixed"/>
        <w:tblLook w:val="0000" w:firstRow="0" w:lastRow="0" w:firstColumn="0" w:lastColumn="0" w:noHBand="0" w:noVBand="0"/>
      </w:tblPr>
      <w:tblGrid>
        <w:gridCol w:w="4503"/>
        <w:gridCol w:w="3685"/>
        <w:gridCol w:w="2348"/>
      </w:tblGrid>
      <w:tr w:rsidR="009B1CD0" w:rsidRPr="002055E0" w14:paraId="78663ACE" w14:textId="77777777" w:rsidTr="67566A3C">
        <w:trPr>
          <w:trHeight w:val="567"/>
        </w:trPr>
        <w:tc>
          <w:tcPr>
            <w:tcW w:w="4503" w:type="dxa"/>
            <w:vMerge w:val="restart"/>
            <w:tcBorders>
              <w:top w:val="single" w:sz="4" w:space="0" w:color="000000" w:themeColor="text1"/>
              <w:left w:val="single" w:sz="4" w:space="0" w:color="000000" w:themeColor="text1"/>
              <w:bottom w:val="single" w:sz="4" w:space="0" w:color="000000" w:themeColor="text1"/>
            </w:tcBorders>
            <w:shd w:val="clear" w:color="auto" w:fill="auto"/>
            <w:vAlign w:val="center"/>
          </w:tcPr>
          <w:p w14:paraId="33A39F50" w14:textId="77777777" w:rsidR="009B1CD0" w:rsidRPr="002055E0" w:rsidRDefault="67566A3C" w:rsidP="67566A3C">
            <w:pPr>
              <w:tabs>
                <w:tab w:val="left" w:pos="851"/>
              </w:tabs>
              <w:jc w:val="center"/>
              <w:rPr>
                <w:rFonts w:ascii="Arial" w:hAnsi="Arial" w:cs="Arial"/>
                <w:b/>
                <w:bCs/>
              </w:rPr>
            </w:pPr>
            <w:r w:rsidRPr="67566A3C">
              <w:rPr>
                <w:rFonts w:ascii="Arial" w:hAnsi="Arial" w:cs="Arial"/>
                <w:b/>
                <w:bCs/>
              </w:rPr>
              <w:t xml:space="preserve">Désignation des membres </w:t>
            </w:r>
          </w:p>
          <w:p w14:paraId="2723A1EC" w14:textId="77777777" w:rsidR="009B1CD0" w:rsidRPr="002055E0" w:rsidRDefault="67566A3C" w:rsidP="67566A3C">
            <w:pPr>
              <w:tabs>
                <w:tab w:val="left" w:pos="851"/>
              </w:tabs>
              <w:jc w:val="center"/>
              <w:rPr>
                <w:rFonts w:ascii="Arial" w:hAnsi="Arial" w:cs="Arial"/>
                <w:b/>
                <w:bCs/>
              </w:rPr>
            </w:pPr>
            <w:r w:rsidRPr="67566A3C">
              <w:rPr>
                <w:rFonts w:ascii="Arial" w:hAnsi="Arial" w:cs="Arial"/>
                <w:b/>
                <w:bCs/>
              </w:rPr>
              <w:t>du groupement conjoint</w:t>
            </w:r>
          </w:p>
        </w:tc>
        <w:tc>
          <w:tcPr>
            <w:tcW w:w="60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D0796C1" w14:textId="77777777" w:rsidR="009B1CD0" w:rsidRPr="002055E0" w:rsidRDefault="67566A3C" w:rsidP="67566A3C">
            <w:pPr>
              <w:pStyle w:val="Titre5"/>
              <w:tabs>
                <w:tab w:val="left" w:pos="851"/>
              </w:tabs>
              <w:ind w:left="0" w:hanging="1008"/>
              <w:jc w:val="center"/>
              <w:rPr>
                <w:b/>
                <w:bCs/>
                <w:i w:val="0"/>
                <w:sz w:val="20"/>
              </w:rPr>
            </w:pPr>
            <w:r w:rsidRPr="67566A3C">
              <w:rPr>
                <w:b/>
                <w:bCs/>
                <w:i w:val="0"/>
                <w:sz w:val="20"/>
              </w:rPr>
              <w:t>Prestations exécutées par les membres</w:t>
            </w:r>
          </w:p>
          <w:p w14:paraId="472F308C" w14:textId="77777777" w:rsidR="009B1CD0" w:rsidRPr="002055E0" w:rsidRDefault="67566A3C" w:rsidP="67566A3C">
            <w:pPr>
              <w:pStyle w:val="Titre5"/>
              <w:tabs>
                <w:tab w:val="left" w:pos="851"/>
              </w:tabs>
              <w:ind w:left="0" w:hanging="1008"/>
              <w:jc w:val="center"/>
              <w:rPr>
                <w:b/>
                <w:bCs/>
              </w:rPr>
            </w:pPr>
            <w:r w:rsidRPr="67566A3C">
              <w:rPr>
                <w:b/>
                <w:bCs/>
                <w:i w:val="0"/>
                <w:sz w:val="20"/>
              </w:rPr>
              <w:t>du groupement conjoint</w:t>
            </w:r>
          </w:p>
        </w:tc>
      </w:tr>
      <w:tr w:rsidR="009B1CD0" w:rsidRPr="002055E0" w14:paraId="4505237A" w14:textId="77777777" w:rsidTr="67566A3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4EAE9C6" w14:textId="77777777" w:rsidR="009B1CD0" w:rsidRPr="002055E0" w:rsidRDefault="009B1CD0" w:rsidP="009B45B9">
            <w:pPr>
              <w:tabs>
                <w:tab w:val="left" w:pos="851"/>
              </w:tabs>
              <w:snapToGrid w:val="0"/>
              <w:jc w:val="center"/>
              <w:rPr>
                <w:rFonts w:ascii="Arial" w:hAnsi="Arial" w:cs="Arial"/>
                <w:b/>
              </w:rPr>
            </w:pPr>
          </w:p>
        </w:tc>
        <w:tc>
          <w:tcPr>
            <w:tcW w:w="3685"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43170B00" w14:textId="77777777" w:rsidR="009B1CD0" w:rsidRPr="002055E0" w:rsidRDefault="67566A3C" w:rsidP="67566A3C">
            <w:pPr>
              <w:tabs>
                <w:tab w:val="left" w:pos="851"/>
              </w:tabs>
              <w:jc w:val="center"/>
              <w:rPr>
                <w:rFonts w:ascii="Arial" w:hAnsi="Arial" w:cs="Arial"/>
                <w:b/>
                <w:bCs/>
              </w:rPr>
            </w:pPr>
            <w:r w:rsidRPr="67566A3C">
              <w:rPr>
                <w:rFonts w:ascii="Arial" w:hAnsi="Arial" w:cs="Arial"/>
                <w:b/>
                <w:bCs/>
              </w:rPr>
              <w:t>Nature de la prestation</w:t>
            </w:r>
          </w:p>
        </w:tc>
        <w:tc>
          <w:tcPr>
            <w:tcW w:w="23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60DD012" w14:textId="77777777" w:rsidR="009B1CD0" w:rsidRPr="002055E0" w:rsidRDefault="67566A3C" w:rsidP="67566A3C">
            <w:pPr>
              <w:tabs>
                <w:tab w:val="left" w:pos="851"/>
              </w:tabs>
              <w:jc w:val="center"/>
              <w:rPr>
                <w:rFonts w:ascii="Arial" w:hAnsi="Arial" w:cs="Arial"/>
                <w:b/>
                <w:bCs/>
              </w:rPr>
            </w:pPr>
            <w:r w:rsidRPr="67566A3C">
              <w:rPr>
                <w:rFonts w:ascii="Arial" w:hAnsi="Arial" w:cs="Arial"/>
                <w:b/>
                <w:bCs/>
              </w:rPr>
              <w:t xml:space="preserve">Montant HT </w:t>
            </w:r>
          </w:p>
          <w:p w14:paraId="3AF430E9" w14:textId="77777777" w:rsidR="009B1CD0" w:rsidRPr="002055E0" w:rsidRDefault="67566A3C" w:rsidP="67566A3C">
            <w:pPr>
              <w:tabs>
                <w:tab w:val="left" w:pos="851"/>
              </w:tabs>
              <w:jc w:val="center"/>
              <w:rPr>
                <w:rFonts w:ascii="Arial" w:hAnsi="Arial" w:cs="Arial"/>
              </w:rPr>
            </w:pPr>
            <w:r w:rsidRPr="67566A3C">
              <w:rPr>
                <w:rFonts w:ascii="Arial" w:hAnsi="Arial" w:cs="Arial"/>
                <w:b/>
                <w:bCs/>
              </w:rPr>
              <w:t>de la prestation</w:t>
            </w:r>
          </w:p>
        </w:tc>
      </w:tr>
      <w:tr w:rsidR="009B1CD0" w:rsidRPr="002055E0" w14:paraId="1E98D2EA" w14:textId="77777777" w:rsidTr="67566A3C">
        <w:trPr>
          <w:trHeight w:val="1021"/>
        </w:trPr>
        <w:tc>
          <w:tcPr>
            <w:tcW w:w="4503" w:type="dxa"/>
            <w:tcBorders>
              <w:top w:val="single" w:sz="4" w:space="0" w:color="000000" w:themeColor="text1"/>
              <w:left w:val="single" w:sz="4" w:space="0" w:color="000000" w:themeColor="text1"/>
            </w:tcBorders>
            <w:shd w:val="clear" w:color="auto" w:fill="CCFFFF"/>
          </w:tcPr>
          <w:p w14:paraId="712EC813" w14:textId="77777777" w:rsidR="009B1CD0" w:rsidRPr="002055E0" w:rsidRDefault="009B1CD0" w:rsidP="006C4338">
            <w:pPr>
              <w:tabs>
                <w:tab w:val="left" w:pos="851"/>
              </w:tabs>
              <w:snapToGrid w:val="0"/>
              <w:jc w:val="both"/>
              <w:rPr>
                <w:rFonts w:ascii="Arial" w:hAnsi="Arial" w:cs="Arial"/>
              </w:rPr>
            </w:pPr>
          </w:p>
        </w:tc>
        <w:tc>
          <w:tcPr>
            <w:tcW w:w="3685" w:type="dxa"/>
            <w:tcBorders>
              <w:top w:val="single" w:sz="4" w:space="0" w:color="000000" w:themeColor="text1"/>
              <w:left w:val="single" w:sz="4" w:space="0" w:color="000000" w:themeColor="text1"/>
            </w:tcBorders>
            <w:shd w:val="clear" w:color="auto" w:fill="CCFFFF"/>
          </w:tcPr>
          <w:p w14:paraId="2ABE690E" w14:textId="77777777" w:rsidR="009B1CD0" w:rsidRPr="002055E0" w:rsidRDefault="009B1CD0" w:rsidP="006C4338">
            <w:pPr>
              <w:tabs>
                <w:tab w:val="left" w:pos="851"/>
              </w:tabs>
              <w:snapToGrid w:val="0"/>
              <w:jc w:val="both"/>
              <w:rPr>
                <w:rFonts w:ascii="Arial" w:hAnsi="Arial" w:cs="Arial"/>
              </w:rPr>
            </w:pPr>
          </w:p>
        </w:tc>
        <w:tc>
          <w:tcPr>
            <w:tcW w:w="2348" w:type="dxa"/>
            <w:tcBorders>
              <w:top w:val="single" w:sz="4" w:space="0" w:color="000000" w:themeColor="text1"/>
              <w:left w:val="single" w:sz="4" w:space="0" w:color="000000" w:themeColor="text1"/>
              <w:right w:val="single" w:sz="4" w:space="0" w:color="000000" w:themeColor="text1"/>
            </w:tcBorders>
            <w:shd w:val="clear" w:color="auto" w:fill="CCFFFF"/>
          </w:tcPr>
          <w:p w14:paraId="65D10424" w14:textId="77777777" w:rsidR="009B1CD0" w:rsidRPr="002055E0" w:rsidRDefault="009B1CD0" w:rsidP="006F3DF9">
            <w:pPr>
              <w:tabs>
                <w:tab w:val="left" w:pos="851"/>
              </w:tabs>
              <w:snapToGrid w:val="0"/>
              <w:jc w:val="both"/>
              <w:rPr>
                <w:rFonts w:ascii="Arial" w:hAnsi="Arial" w:cs="Arial"/>
              </w:rPr>
            </w:pPr>
          </w:p>
        </w:tc>
      </w:tr>
      <w:tr w:rsidR="009B1CD0" w:rsidRPr="002055E0" w14:paraId="7422281D" w14:textId="77777777" w:rsidTr="67566A3C">
        <w:trPr>
          <w:trHeight w:val="1021"/>
        </w:trPr>
        <w:tc>
          <w:tcPr>
            <w:tcW w:w="4503" w:type="dxa"/>
            <w:tcBorders>
              <w:left w:val="single" w:sz="4" w:space="0" w:color="000000" w:themeColor="text1"/>
            </w:tcBorders>
            <w:shd w:val="clear" w:color="auto" w:fill="auto"/>
          </w:tcPr>
          <w:p w14:paraId="67E01BD2" w14:textId="77777777" w:rsidR="009B1CD0" w:rsidRPr="002055E0" w:rsidRDefault="009B1CD0" w:rsidP="006C4338">
            <w:pPr>
              <w:tabs>
                <w:tab w:val="left" w:pos="851"/>
              </w:tabs>
              <w:snapToGrid w:val="0"/>
              <w:jc w:val="both"/>
              <w:rPr>
                <w:rFonts w:ascii="Arial" w:hAnsi="Arial" w:cs="Arial"/>
              </w:rPr>
            </w:pPr>
          </w:p>
        </w:tc>
        <w:tc>
          <w:tcPr>
            <w:tcW w:w="3685" w:type="dxa"/>
            <w:tcBorders>
              <w:left w:val="single" w:sz="4" w:space="0" w:color="000000" w:themeColor="text1"/>
            </w:tcBorders>
            <w:shd w:val="clear" w:color="auto" w:fill="auto"/>
          </w:tcPr>
          <w:p w14:paraId="1B9825B4" w14:textId="77777777" w:rsidR="009B1CD0" w:rsidRPr="002055E0" w:rsidRDefault="009B1CD0" w:rsidP="006C4338">
            <w:pPr>
              <w:tabs>
                <w:tab w:val="left" w:pos="851"/>
              </w:tabs>
              <w:snapToGrid w:val="0"/>
              <w:jc w:val="both"/>
              <w:rPr>
                <w:rFonts w:ascii="Arial" w:hAnsi="Arial" w:cs="Arial"/>
              </w:rPr>
            </w:pPr>
          </w:p>
        </w:tc>
        <w:tc>
          <w:tcPr>
            <w:tcW w:w="2348" w:type="dxa"/>
            <w:tcBorders>
              <w:left w:val="single" w:sz="4" w:space="0" w:color="000000" w:themeColor="text1"/>
              <w:right w:val="single" w:sz="4" w:space="0" w:color="000000" w:themeColor="text1"/>
            </w:tcBorders>
            <w:shd w:val="clear" w:color="auto" w:fill="auto"/>
          </w:tcPr>
          <w:p w14:paraId="36EB18C6" w14:textId="77777777" w:rsidR="009B1CD0" w:rsidRPr="002055E0" w:rsidRDefault="009B1CD0" w:rsidP="006F3DF9">
            <w:pPr>
              <w:tabs>
                <w:tab w:val="left" w:pos="851"/>
              </w:tabs>
              <w:snapToGrid w:val="0"/>
              <w:jc w:val="both"/>
              <w:rPr>
                <w:rFonts w:ascii="Arial" w:hAnsi="Arial" w:cs="Arial"/>
              </w:rPr>
            </w:pPr>
          </w:p>
        </w:tc>
      </w:tr>
      <w:tr w:rsidR="009B1CD0" w:rsidRPr="002055E0" w14:paraId="3CF647C8" w14:textId="77777777" w:rsidTr="67566A3C">
        <w:trPr>
          <w:trHeight w:val="1021"/>
        </w:trPr>
        <w:tc>
          <w:tcPr>
            <w:tcW w:w="4503" w:type="dxa"/>
            <w:tcBorders>
              <w:left w:val="single" w:sz="4" w:space="0" w:color="000000" w:themeColor="text1"/>
              <w:bottom w:val="single" w:sz="4" w:space="0" w:color="000000" w:themeColor="text1"/>
            </w:tcBorders>
            <w:shd w:val="clear" w:color="auto" w:fill="CCFFFF"/>
          </w:tcPr>
          <w:p w14:paraId="5D69C59D" w14:textId="77777777" w:rsidR="009B1CD0" w:rsidRPr="002055E0" w:rsidRDefault="009B1CD0" w:rsidP="006C4338">
            <w:pPr>
              <w:tabs>
                <w:tab w:val="left" w:pos="851"/>
              </w:tabs>
              <w:snapToGrid w:val="0"/>
              <w:jc w:val="both"/>
              <w:rPr>
                <w:rFonts w:ascii="Arial" w:hAnsi="Arial" w:cs="Arial"/>
              </w:rPr>
            </w:pPr>
          </w:p>
        </w:tc>
        <w:tc>
          <w:tcPr>
            <w:tcW w:w="3685" w:type="dxa"/>
            <w:tcBorders>
              <w:left w:val="single" w:sz="4" w:space="0" w:color="000000" w:themeColor="text1"/>
              <w:bottom w:val="single" w:sz="4" w:space="0" w:color="000000" w:themeColor="text1"/>
            </w:tcBorders>
            <w:shd w:val="clear" w:color="auto" w:fill="CCFFFF"/>
          </w:tcPr>
          <w:p w14:paraId="3DCEF339" w14:textId="77777777" w:rsidR="009B1CD0" w:rsidRPr="002055E0" w:rsidRDefault="009B1CD0" w:rsidP="006C4338">
            <w:pPr>
              <w:tabs>
                <w:tab w:val="left" w:pos="851"/>
              </w:tabs>
              <w:snapToGrid w:val="0"/>
              <w:jc w:val="both"/>
              <w:rPr>
                <w:rFonts w:ascii="Arial" w:hAnsi="Arial" w:cs="Arial"/>
              </w:rPr>
            </w:pPr>
          </w:p>
        </w:tc>
        <w:tc>
          <w:tcPr>
            <w:tcW w:w="2348" w:type="dxa"/>
            <w:tcBorders>
              <w:left w:val="single" w:sz="4" w:space="0" w:color="000000" w:themeColor="text1"/>
              <w:bottom w:val="single" w:sz="4" w:space="0" w:color="000000" w:themeColor="text1"/>
              <w:right w:val="single" w:sz="4" w:space="0" w:color="000000" w:themeColor="text1"/>
            </w:tcBorders>
            <w:shd w:val="clear" w:color="auto" w:fill="CCFFFF"/>
          </w:tcPr>
          <w:p w14:paraId="4755ADB8" w14:textId="77777777" w:rsidR="009B1CD0" w:rsidRPr="002055E0" w:rsidRDefault="009B1CD0" w:rsidP="006F3DF9">
            <w:pPr>
              <w:tabs>
                <w:tab w:val="left" w:pos="851"/>
              </w:tabs>
              <w:snapToGrid w:val="0"/>
              <w:jc w:val="both"/>
              <w:rPr>
                <w:rFonts w:ascii="Arial" w:hAnsi="Arial" w:cs="Arial"/>
              </w:rPr>
            </w:pPr>
          </w:p>
        </w:tc>
      </w:tr>
    </w:tbl>
    <w:p w14:paraId="4F2C98A0" w14:textId="77777777" w:rsidR="009B1CD0" w:rsidRPr="002055E0" w:rsidRDefault="009B1CD0" w:rsidP="006C4338">
      <w:pPr>
        <w:tabs>
          <w:tab w:val="left" w:pos="851"/>
          <w:tab w:val="left" w:pos="6237"/>
        </w:tabs>
        <w:rPr>
          <w:rFonts w:ascii="Arial" w:hAnsi="Arial" w:cs="Arial"/>
        </w:rPr>
      </w:pPr>
    </w:p>
    <w:p w14:paraId="7CE80B36" w14:textId="77777777" w:rsidR="00C84EE0" w:rsidRPr="002055E0" w:rsidRDefault="00C84EE0" w:rsidP="006C4338">
      <w:pPr>
        <w:pStyle w:val="fcasegauche"/>
        <w:tabs>
          <w:tab w:val="left" w:pos="851"/>
        </w:tabs>
        <w:spacing w:after="0"/>
        <w:ind w:left="0" w:firstLine="0"/>
        <w:rPr>
          <w:rFonts w:ascii="Arial" w:hAnsi="Arial" w:cs="Arial"/>
          <w:bCs/>
          <w:iCs/>
        </w:rPr>
      </w:pPr>
    </w:p>
    <w:p w14:paraId="6D0315B1" w14:textId="77777777" w:rsidR="009B1CD0" w:rsidRPr="002055E0" w:rsidRDefault="67566A3C" w:rsidP="67566A3C">
      <w:pPr>
        <w:pStyle w:val="fcase1ertab"/>
        <w:tabs>
          <w:tab w:val="left" w:pos="851"/>
        </w:tabs>
        <w:ind w:left="0" w:firstLine="0"/>
        <w:rPr>
          <w:rFonts w:ascii="Arial" w:hAnsi="Arial" w:cs="Arial"/>
          <w:i/>
          <w:iCs/>
          <w:sz w:val="18"/>
          <w:szCs w:val="18"/>
        </w:rPr>
      </w:pPr>
      <w:r w:rsidRPr="67566A3C">
        <w:rPr>
          <w:rFonts w:ascii="Arial" w:hAnsi="Arial" w:cs="Arial"/>
          <w:b/>
          <w:bCs/>
          <w:sz w:val="22"/>
          <w:szCs w:val="22"/>
        </w:rPr>
        <w:t>B3 - Compte (s) à créditer</w:t>
      </w:r>
    </w:p>
    <w:p w14:paraId="2A6429E7" w14:textId="77777777" w:rsidR="009B1CD0" w:rsidRPr="002055E0" w:rsidRDefault="67566A3C" w:rsidP="67566A3C">
      <w:pPr>
        <w:pStyle w:val="fcase1ertab"/>
        <w:tabs>
          <w:tab w:val="left" w:pos="851"/>
        </w:tabs>
        <w:spacing w:before="120"/>
        <w:ind w:left="0" w:firstLine="0"/>
        <w:rPr>
          <w:rFonts w:ascii="Arial" w:hAnsi="Arial" w:cs="Arial"/>
          <w:b/>
          <w:bCs/>
        </w:rPr>
      </w:pPr>
      <w:r w:rsidRPr="67566A3C">
        <w:rPr>
          <w:rFonts w:ascii="Arial" w:hAnsi="Arial" w:cs="Arial"/>
          <w:i/>
          <w:iCs/>
          <w:sz w:val="18"/>
          <w:szCs w:val="18"/>
        </w:rPr>
        <w:t>(Joindre un ou des relevé(s) d’identité bancaire ou postal.)</w:t>
      </w:r>
    </w:p>
    <w:p w14:paraId="5FA84D78" w14:textId="77777777" w:rsidR="009B1CD0" w:rsidRPr="002055E0" w:rsidRDefault="009B1CD0" w:rsidP="005846FB">
      <w:pPr>
        <w:pStyle w:val="fcasegauche"/>
        <w:tabs>
          <w:tab w:val="left" w:pos="426"/>
          <w:tab w:val="left" w:pos="851"/>
        </w:tabs>
        <w:spacing w:after="0"/>
        <w:ind w:left="0" w:firstLine="0"/>
        <w:jc w:val="left"/>
        <w:rPr>
          <w:rFonts w:ascii="Arial" w:hAnsi="Arial" w:cs="Arial"/>
          <w:b/>
        </w:rPr>
      </w:pPr>
    </w:p>
    <w:p w14:paraId="56B0EA88" w14:textId="77777777" w:rsidR="009B1CD0" w:rsidRPr="002055E0" w:rsidRDefault="002055E0" w:rsidP="67566A3C">
      <w:pPr>
        <w:pStyle w:val="fcasegauche"/>
        <w:tabs>
          <w:tab w:val="left" w:pos="426"/>
          <w:tab w:val="left" w:pos="851"/>
        </w:tabs>
        <w:spacing w:after="0"/>
        <w:ind w:left="0" w:firstLine="0"/>
        <w:jc w:val="left"/>
        <w:rPr>
          <w:rFonts w:ascii="Arial" w:hAnsi="Arial" w:cs="Arial"/>
        </w:rPr>
      </w:pPr>
      <w:r w:rsidRPr="67566A3C">
        <w:rPr>
          <w:rFonts w:ascii="Wingdings" w:eastAsia="Wingdings" w:hAnsi="Wingdings" w:cs="Arial"/>
          <w:b/>
          <w:bCs/>
          <w:color w:val="66CCFF"/>
          <w:spacing w:val="-10"/>
        </w:rPr>
        <w:t></w:t>
      </w:r>
      <w:r w:rsidRPr="00107670">
        <w:rPr>
          <w:rFonts w:ascii="Arial" w:eastAsia="Arial" w:hAnsi="Arial" w:cs="Arial"/>
          <w:spacing w:val="-10"/>
        </w:rPr>
        <w:t xml:space="preserve">    </w:t>
      </w:r>
      <w:r w:rsidR="009B1CD0" w:rsidRPr="002055E0">
        <w:rPr>
          <w:rFonts w:ascii="Arial" w:hAnsi="Arial" w:cs="Arial"/>
        </w:rPr>
        <w:t>Nom de l’établissement bancaire :</w:t>
      </w:r>
    </w:p>
    <w:p w14:paraId="5C22397F" w14:textId="77777777" w:rsidR="009B1CD0" w:rsidRPr="002055E0" w:rsidRDefault="009B1CD0" w:rsidP="005846FB">
      <w:pPr>
        <w:pStyle w:val="fcasegauche"/>
        <w:tabs>
          <w:tab w:val="left" w:pos="426"/>
          <w:tab w:val="left" w:pos="851"/>
        </w:tabs>
        <w:spacing w:after="0"/>
        <w:ind w:left="0" w:firstLine="0"/>
        <w:jc w:val="left"/>
        <w:rPr>
          <w:rFonts w:ascii="Arial" w:hAnsi="Arial" w:cs="Arial"/>
        </w:rPr>
      </w:pPr>
    </w:p>
    <w:p w14:paraId="2804B207" w14:textId="77777777" w:rsidR="009B1CD0" w:rsidRPr="002055E0" w:rsidRDefault="009B1CD0" w:rsidP="0061068C">
      <w:pPr>
        <w:pStyle w:val="fcasegauche"/>
        <w:tabs>
          <w:tab w:val="left" w:pos="426"/>
          <w:tab w:val="left" w:pos="851"/>
        </w:tabs>
        <w:spacing w:after="0"/>
        <w:ind w:left="0" w:firstLine="0"/>
        <w:jc w:val="left"/>
        <w:rPr>
          <w:rFonts w:ascii="Arial" w:hAnsi="Arial" w:cs="Arial"/>
        </w:rPr>
      </w:pPr>
    </w:p>
    <w:p w14:paraId="572E77CE" w14:textId="77777777" w:rsidR="009B1CD0" w:rsidRPr="002055E0" w:rsidRDefault="009B1CD0" w:rsidP="00710FD6">
      <w:pPr>
        <w:pStyle w:val="fcasegauche"/>
        <w:tabs>
          <w:tab w:val="left" w:pos="426"/>
          <w:tab w:val="left" w:pos="851"/>
        </w:tabs>
        <w:spacing w:after="0"/>
        <w:ind w:left="0" w:firstLine="0"/>
        <w:jc w:val="left"/>
        <w:rPr>
          <w:rFonts w:ascii="Arial" w:hAnsi="Arial" w:cs="Arial"/>
        </w:rPr>
      </w:pPr>
    </w:p>
    <w:p w14:paraId="2CB6FBB2" w14:textId="77777777" w:rsidR="009B1CD0" w:rsidRPr="002055E0" w:rsidRDefault="002055E0" w:rsidP="67566A3C">
      <w:pPr>
        <w:pStyle w:val="fcasegauche"/>
        <w:tabs>
          <w:tab w:val="left" w:pos="426"/>
          <w:tab w:val="left" w:pos="851"/>
        </w:tabs>
        <w:spacing w:after="0"/>
        <w:ind w:left="0" w:firstLine="0"/>
        <w:jc w:val="left"/>
        <w:rPr>
          <w:rFonts w:ascii="Arial" w:hAnsi="Arial" w:cs="Arial"/>
          <w:b/>
          <w:bCs/>
        </w:rPr>
      </w:pPr>
      <w:r w:rsidRPr="67566A3C">
        <w:rPr>
          <w:rFonts w:ascii="Wingdings" w:eastAsia="Wingdings" w:hAnsi="Wingdings" w:cs="Arial"/>
          <w:b/>
          <w:bCs/>
          <w:color w:val="66CCFF"/>
          <w:spacing w:val="-10"/>
        </w:rPr>
        <w:t></w:t>
      </w:r>
      <w:r w:rsidRPr="00107670">
        <w:rPr>
          <w:rFonts w:ascii="Arial" w:eastAsia="Arial" w:hAnsi="Arial" w:cs="Arial"/>
          <w:spacing w:val="-10"/>
        </w:rPr>
        <w:t xml:space="preserve">    </w:t>
      </w:r>
      <w:r w:rsidR="009B1CD0" w:rsidRPr="002055E0">
        <w:rPr>
          <w:rFonts w:ascii="Arial" w:hAnsi="Arial" w:cs="Arial"/>
        </w:rPr>
        <w:t>Numéro de compte :</w:t>
      </w:r>
    </w:p>
    <w:p w14:paraId="02E297B0" w14:textId="77777777" w:rsidR="009B1CD0" w:rsidRPr="002055E0" w:rsidRDefault="009B1CD0" w:rsidP="00E47798">
      <w:pPr>
        <w:pStyle w:val="fcasegauche"/>
        <w:tabs>
          <w:tab w:val="left" w:pos="426"/>
          <w:tab w:val="left" w:pos="851"/>
        </w:tabs>
        <w:spacing w:after="0"/>
        <w:ind w:left="0" w:firstLine="0"/>
        <w:jc w:val="left"/>
        <w:rPr>
          <w:rFonts w:ascii="Arial" w:hAnsi="Arial"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9"/>
        <w:gridCol w:w="421"/>
        <w:gridCol w:w="421"/>
        <w:gridCol w:w="414"/>
        <w:gridCol w:w="418"/>
        <w:gridCol w:w="420"/>
        <w:gridCol w:w="251"/>
        <w:gridCol w:w="188"/>
        <w:gridCol w:w="330"/>
        <w:gridCol w:w="330"/>
        <w:gridCol w:w="330"/>
        <w:gridCol w:w="330"/>
        <w:gridCol w:w="330"/>
        <w:gridCol w:w="257"/>
        <w:gridCol w:w="77"/>
        <w:gridCol w:w="375"/>
        <w:gridCol w:w="330"/>
        <w:gridCol w:w="330"/>
        <w:gridCol w:w="330"/>
        <w:gridCol w:w="330"/>
        <w:gridCol w:w="332"/>
        <w:gridCol w:w="330"/>
        <w:gridCol w:w="330"/>
        <w:gridCol w:w="330"/>
        <w:gridCol w:w="330"/>
        <w:gridCol w:w="330"/>
        <w:gridCol w:w="135"/>
        <w:gridCol w:w="198"/>
        <w:gridCol w:w="330"/>
        <w:gridCol w:w="330"/>
        <w:gridCol w:w="188"/>
        <w:gridCol w:w="190"/>
      </w:tblGrid>
      <w:tr w:rsidR="00FE0AEF" w:rsidRPr="002055E0" w14:paraId="54AE90F8" w14:textId="77777777" w:rsidTr="67566A3C">
        <w:trPr>
          <w:gridAfter w:val="1"/>
          <w:wAfter w:w="93" w:type="pct"/>
        </w:trPr>
        <w:tc>
          <w:tcPr>
            <w:tcW w:w="1457" w:type="pct"/>
            <w:gridSpan w:val="7"/>
          </w:tcPr>
          <w:p w14:paraId="49E1DB02" w14:textId="77777777" w:rsidR="00FE0AEF" w:rsidRPr="002055E0" w:rsidRDefault="67566A3C" w:rsidP="67566A3C">
            <w:pPr>
              <w:pStyle w:val="Corpsdetexte"/>
              <w:ind w:left="319" w:hanging="3"/>
              <w:jc w:val="center"/>
              <w:rPr>
                <w:b w:val="0"/>
                <w:sz w:val="20"/>
              </w:rPr>
            </w:pPr>
            <w:r w:rsidRPr="67566A3C">
              <w:rPr>
                <w:b w:val="0"/>
                <w:sz w:val="20"/>
              </w:rPr>
              <w:t>Code banque</w:t>
            </w:r>
          </w:p>
        </w:tc>
        <w:tc>
          <w:tcPr>
            <w:tcW w:w="1028" w:type="pct"/>
            <w:gridSpan w:val="7"/>
          </w:tcPr>
          <w:p w14:paraId="789BABAD" w14:textId="77777777" w:rsidR="00FE0AEF" w:rsidRPr="002055E0" w:rsidRDefault="67566A3C" w:rsidP="67566A3C">
            <w:pPr>
              <w:pStyle w:val="Corpsdetexte"/>
              <w:jc w:val="center"/>
              <w:rPr>
                <w:b w:val="0"/>
                <w:sz w:val="20"/>
              </w:rPr>
            </w:pPr>
            <w:r w:rsidRPr="67566A3C">
              <w:rPr>
                <w:b w:val="0"/>
                <w:sz w:val="20"/>
              </w:rPr>
              <w:t>Code guichet</w:t>
            </w:r>
          </w:p>
        </w:tc>
        <w:tc>
          <w:tcPr>
            <w:tcW w:w="1909" w:type="pct"/>
            <w:gridSpan w:val="13"/>
          </w:tcPr>
          <w:p w14:paraId="0715F56D" w14:textId="77777777" w:rsidR="00FE0AEF" w:rsidRPr="002055E0" w:rsidRDefault="67566A3C" w:rsidP="67566A3C">
            <w:pPr>
              <w:pStyle w:val="Corpsdetexte"/>
              <w:jc w:val="center"/>
              <w:rPr>
                <w:b w:val="0"/>
                <w:sz w:val="20"/>
              </w:rPr>
            </w:pPr>
            <w:r w:rsidRPr="67566A3C">
              <w:rPr>
                <w:b w:val="0"/>
                <w:sz w:val="20"/>
              </w:rPr>
              <w:t>N° de compte</w:t>
            </w:r>
          </w:p>
        </w:tc>
        <w:tc>
          <w:tcPr>
            <w:tcW w:w="513" w:type="pct"/>
            <w:gridSpan w:val="4"/>
          </w:tcPr>
          <w:p w14:paraId="70750786" w14:textId="77777777" w:rsidR="00FE0AEF" w:rsidRPr="002055E0" w:rsidRDefault="67566A3C" w:rsidP="67566A3C">
            <w:pPr>
              <w:pStyle w:val="Corpsdetexte"/>
              <w:jc w:val="center"/>
              <w:rPr>
                <w:b w:val="0"/>
                <w:sz w:val="20"/>
              </w:rPr>
            </w:pPr>
            <w:r w:rsidRPr="67566A3C">
              <w:rPr>
                <w:b w:val="0"/>
                <w:sz w:val="20"/>
              </w:rPr>
              <w:t>Clé RIB</w:t>
            </w:r>
          </w:p>
        </w:tc>
      </w:tr>
      <w:tr w:rsidR="00FE0AEF" w:rsidRPr="002055E0" w14:paraId="0DCA580E" w14:textId="77777777" w:rsidTr="67566A3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gridBefore w:val="1"/>
          <w:wBefore w:w="308" w:type="pct"/>
          <w:cantSplit/>
        </w:trPr>
        <w:tc>
          <w:tcPr>
            <w:tcW w:w="206" w:type="pct"/>
            <w:tcBorders>
              <w:top w:val="nil"/>
              <w:left w:val="single" w:sz="4" w:space="0" w:color="auto"/>
              <w:bottom w:val="single" w:sz="6" w:space="0" w:color="000000" w:themeColor="text1"/>
              <w:right w:val="single" w:sz="6" w:space="0" w:color="000000" w:themeColor="text1"/>
            </w:tcBorders>
          </w:tcPr>
          <w:p w14:paraId="47FC6C82" w14:textId="77777777" w:rsidR="00FE0AEF" w:rsidRPr="002055E0" w:rsidRDefault="00FE0AEF" w:rsidP="00535450">
            <w:pPr>
              <w:pStyle w:val="Corpsdetexte"/>
              <w:ind w:left="319" w:hanging="3"/>
              <w:rPr>
                <w:b w:val="0"/>
                <w:sz w:val="20"/>
              </w:rPr>
            </w:pPr>
          </w:p>
        </w:tc>
        <w:tc>
          <w:tcPr>
            <w:tcW w:w="206" w:type="pct"/>
            <w:tcBorders>
              <w:top w:val="nil"/>
              <w:left w:val="single" w:sz="4" w:space="0" w:color="auto"/>
              <w:bottom w:val="single" w:sz="6" w:space="0" w:color="000000" w:themeColor="text1"/>
              <w:right w:val="single" w:sz="6" w:space="0" w:color="000000" w:themeColor="text1"/>
            </w:tcBorders>
          </w:tcPr>
          <w:p w14:paraId="39DB9F14" w14:textId="77777777" w:rsidR="00FE0AEF" w:rsidRPr="002055E0" w:rsidRDefault="00FE0AEF" w:rsidP="00535450">
            <w:pPr>
              <w:pStyle w:val="Corpsdetexte"/>
              <w:rPr>
                <w:b w:val="0"/>
                <w:sz w:val="20"/>
              </w:rPr>
            </w:pPr>
          </w:p>
        </w:tc>
        <w:tc>
          <w:tcPr>
            <w:tcW w:w="203" w:type="pct"/>
            <w:tcBorders>
              <w:top w:val="nil"/>
              <w:left w:val="single" w:sz="4" w:space="0" w:color="auto"/>
              <w:bottom w:val="single" w:sz="6" w:space="0" w:color="000000" w:themeColor="text1"/>
              <w:right w:val="single" w:sz="6" w:space="0" w:color="000000" w:themeColor="text1"/>
            </w:tcBorders>
          </w:tcPr>
          <w:p w14:paraId="397292AA" w14:textId="77777777" w:rsidR="00FE0AEF" w:rsidRPr="002055E0" w:rsidRDefault="00FE0AEF" w:rsidP="00535450">
            <w:pPr>
              <w:pStyle w:val="Corpsdetexte"/>
              <w:ind w:left="-16"/>
              <w:rPr>
                <w:b w:val="0"/>
                <w:sz w:val="20"/>
              </w:rPr>
            </w:pPr>
          </w:p>
        </w:tc>
        <w:tc>
          <w:tcPr>
            <w:tcW w:w="205" w:type="pct"/>
            <w:tcBorders>
              <w:top w:val="nil"/>
              <w:left w:val="single" w:sz="4" w:space="0" w:color="auto"/>
              <w:bottom w:val="single" w:sz="6" w:space="0" w:color="000000" w:themeColor="text1"/>
              <w:right w:val="single" w:sz="6" w:space="0" w:color="000000" w:themeColor="text1"/>
            </w:tcBorders>
          </w:tcPr>
          <w:p w14:paraId="7B7159C6" w14:textId="77777777" w:rsidR="00FE0AEF" w:rsidRPr="002055E0" w:rsidRDefault="00FE0AEF" w:rsidP="00535450">
            <w:pPr>
              <w:pStyle w:val="Corpsdetexte"/>
              <w:ind w:left="-16"/>
              <w:rPr>
                <w:b w:val="0"/>
                <w:sz w:val="20"/>
              </w:rPr>
            </w:pPr>
          </w:p>
        </w:tc>
        <w:tc>
          <w:tcPr>
            <w:tcW w:w="206" w:type="pct"/>
            <w:tcBorders>
              <w:top w:val="nil"/>
              <w:left w:val="single" w:sz="4" w:space="0" w:color="auto"/>
              <w:bottom w:val="single" w:sz="6" w:space="0" w:color="000000" w:themeColor="text1"/>
              <w:right w:val="single" w:sz="6" w:space="0" w:color="000000" w:themeColor="text1"/>
            </w:tcBorders>
          </w:tcPr>
          <w:p w14:paraId="468DEED9" w14:textId="77777777" w:rsidR="00FE0AEF" w:rsidRPr="002055E0" w:rsidRDefault="00FE0AEF" w:rsidP="00535450">
            <w:pPr>
              <w:pStyle w:val="Corpsdetexte"/>
              <w:rPr>
                <w:b w:val="0"/>
                <w:sz w:val="20"/>
              </w:rPr>
            </w:pPr>
          </w:p>
        </w:tc>
        <w:tc>
          <w:tcPr>
            <w:tcW w:w="215" w:type="pct"/>
            <w:gridSpan w:val="2"/>
            <w:tcBorders>
              <w:top w:val="nil"/>
              <w:left w:val="single" w:sz="4" w:space="0" w:color="auto"/>
              <w:bottom w:val="nil"/>
              <w:right w:val="single" w:sz="6" w:space="0" w:color="000000" w:themeColor="text1"/>
            </w:tcBorders>
          </w:tcPr>
          <w:p w14:paraId="4E10E6A7"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796D7D1D"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7865C9AD"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73F6F3B2"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63EFEB9F"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062F2BA0" w14:textId="77777777" w:rsidR="00FE0AEF" w:rsidRPr="002055E0" w:rsidRDefault="00FE0AEF" w:rsidP="00535450">
            <w:pPr>
              <w:pStyle w:val="Corpsdetexte"/>
              <w:rPr>
                <w:b w:val="0"/>
                <w:sz w:val="20"/>
              </w:rPr>
            </w:pPr>
          </w:p>
        </w:tc>
        <w:tc>
          <w:tcPr>
            <w:tcW w:w="164" w:type="pct"/>
            <w:gridSpan w:val="2"/>
            <w:tcBorders>
              <w:top w:val="nil"/>
              <w:left w:val="single" w:sz="4" w:space="0" w:color="auto"/>
              <w:bottom w:val="nil"/>
              <w:right w:val="single" w:sz="6" w:space="0" w:color="000000" w:themeColor="text1"/>
            </w:tcBorders>
          </w:tcPr>
          <w:p w14:paraId="5AA94C13" w14:textId="77777777" w:rsidR="00FE0AEF" w:rsidRPr="002055E0" w:rsidRDefault="00FE0AEF" w:rsidP="00535450">
            <w:pPr>
              <w:pStyle w:val="Corpsdetexte"/>
              <w:rPr>
                <w:b w:val="0"/>
                <w:sz w:val="20"/>
              </w:rPr>
            </w:pPr>
          </w:p>
        </w:tc>
        <w:tc>
          <w:tcPr>
            <w:tcW w:w="184" w:type="pct"/>
            <w:tcBorders>
              <w:top w:val="nil"/>
              <w:left w:val="single" w:sz="4" w:space="0" w:color="auto"/>
              <w:bottom w:val="single" w:sz="6" w:space="0" w:color="000000" w:themeColor="text1"/>
              <w:right w:val="single" w:sz="6" w:space="0" w:color="000000" w:themeColor="text1"/>
            </w:tcBorders>
          </w:tcPr>
          <w:p w14:paraId="2BD86286"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27487E8E"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232BD931"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6437EAD7"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5039233B" w14:textId="77777777" w:rsidR="00FE0AEF" w:rsidRPr="002055E0" w:rsidRDefault="00FE0AEF" w:rsidP="00535450">
            <w:pPr>
              <w:pStyle w:val="Corpsdetexte"/>
              <w:rPr>
                <w:b w:val="0"/>
                <w:sz w:val="20"/>
              </w:rPr>
            </w:pPr>
          </w:p>
        </w:tc>
        <w:tc>
          <w:tcPr>
            <w:tcW w:w="163" w:type="pct"/>
            <w:tcBorders>
              <w:top w:val="nil"/>
              <w:left w:val="single" w:sz="4" w:space="0" w:color="auto"/>
              <w:bottom w:val="single" w:sz="6" w:space="0" w:color="000000" w:themeColor="text1"/>
              <w:right w:val="single" w:sz="6" w:space="0" w:color="000000" w:themeColor="text1"/>
            </w:tcBorders>
          </w:tcPr>
          <w:p w14:paraId="3B096234"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72094193"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682598B0"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055F948C"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3ED274F5"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2ADDBA64" w14:textId="77777777" w:rsidR="00FE0AEF" w:rsidRPr="002055E0" w:rsidRDefault="00FE0AEF" w:rsidP="00535450">
            <w:pPr>
              <w:pStyle w:val="Corpsdetexte"/>
              <w:rPr>
                <w:b w:val="0"/>
                <w:sz w:val="20"/>
              </w:rPr>
            </w:pPr>
          </w:p>
        </w:tc>
        <w:tc>
          <w:tcPr>
            <w:tcW w:w="163" w:type="pct"/>
            <w:gridSpan w:val="2"/>
            <w:tcBorders>
              <w:top w:val="nil"/>
              <w:left w:val="single" w:sz="4" w:space="0" w:color="auto"/>
              <w:bottom w:val="nil"/>
              <w:right w:val="single" w:sz="6" w:space="0" w:color="000000" w:themeColor="text1"/>
            </w:tcBorders>
          </w:tcPr>
          <w:p w14:paraId="17444A93"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31ED9E61"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03E1B2D4" w14:textId="77777777" w:rsidR="00FE0AEF" w:rsidRPr="002055E0" w:rsidRDefault="00FE0AEF" w:rsidP="00535450">
            <w:pPr>
              <w:pStyle w:val="Corpsdetexte"/>
              <w:rPr>
                <w:b w:val="0"/>
                <w:sz w:val="20"/>
              </w:rPr>
            </w:pPr>
          </w:p>
        </w:tc>
        <w:tc>
          <w:tcPr>
            <w:tcW w:w="177" w:type="pct"/>
            <w:gridSpan w:val="2"/>
            <w:tcBorders>
              <w:top w:val="nil"/>
              <w:left w:val="single" w:sz="4" w:space="0" w:color="auto"/>
              <w:bottom w:val="nil"/>
              <w:right w:val="nil"/>
            </w:tcBorders>
          </w:tcPr>
          <w:p w14:paraId="04961C5A" w14:textId="77777777" w:rsidR="00FE0AEF" w:rsidRPr="002055E0" w:rsidRDefault="00FE0AEF" w:rsidP="00535450">
            <w:pPr>
              <w:pStyle w:val="Corpsdetexte"/>
              <w:ind w:right="72"/>
              <w:rPr>
                <w:b w:val="0"/>
                <w:sz w:val="20"/>
              </w:rPr>
            </w:pPr>
          </w:p>
        </w:tc>
      </w:tr>
    </w:tbl>
    <w:p w14:paraId="26A0BCC5" w14:textId="77777777" w:rsidR="009B1CD0" w:rsidRPr="002055E0" w:rsidRDefault="009B1CD0" w:rsidP="0083205E">
      <w:pPr>
        <w:pStyle w:val="fcasegauche"/>
        <w:tabs>
          <w:tab w:val="left" w:pos="426"/>
          <w:tab w:val="left" w:pos="851"/>
        </w:tabs>
        <w:spacing w:after="0"/>
        <w:ind w:left="0" w:firstLine="0"/>
        <w:jc w:val="left"/>
        <w:rPr>
          <w:rFonts w:ascii="Arial" w:hAnsi="Arial" w:cs="Arial"/>
          <w:b/>
        </w:rPr>
      </w:pPr>
    </w:p>
    <w:p w14:paraId="7F76A76E" w14:textId="77777777" w:rsidR="003168B2" w:rsidRDefault="003168B2">
      <w:pPr>
        <w:suppressAutoHyphens w:val="0"/>
        <w:rPr>
          <w:rFonts w:ascii="Arial" w:hAnsi="Arial" w:cs="Arial"/>
          <w:b/>
          <w:sz w:val="22"/>
          <w:szCs w:val="22"/>
        </w:rPr>
      </w:pPr>
    </w:p>
    <w:p w14:paraId="06022D50" w14:textId="77777777" w:rsidR="009B1CD0" w:rsidRPr="002055E0" w:rsidRDefault="67566A3C" w:rsidP="67566A3C">
      <w:pPr>
        <w:pStyle w:val="fcasegauche"/>
        <w:tabs>
          <w:tab w:val="left" w:pos="426"/>
          <w:tab w:val="left" w:pos="851"/>
        </w:tabs>
        <w:spacing w:after="0"/>
        <w:ind w:left="0" w:firstLine="0"/>
        <w:jc w:val="left"/>
        <w:rPr>
          <w:rFonts w:ascii="Arial" w:hAnsi="Arial" w:cs="Arial"/>
          <w:b/>
          <w:bCs/>
        </w:rPr>
      </w:pPr>
      <w:r w:rsidRPr="67566A3C">
        <w:rPr>
          <w:rFonts w:ascii="Arial" w:hAnsi="Arial" w:cs="Arial"/>
          <w:b/>
          <w:bCs/>
          <w:sz w:val="22"/>
          <w:szCs w:val="22"/>
        </w:rPr>
        <w:t>B4 - Avance</w:t>
      </w:r>
      <w:r w:rsidRPr="67566A3C">
        <w:rPr>
          <w:rFonts w:ascii="Arial" w:hAnsi="Arial" w:cs="Arial"/>
          <w:b/>
          <w:bCs/>
        </w:rPr>
        <w:t> </w:t>
      </w:r>
      <w:r w:rsidRPr="67566A3C">
        <w:rPr>
          <w:rFonts w:ascii="Arial" w:hAnsi="Arial" w:cs="Arial"/>
          <w:i/>
          <w:iCs/>
          <w:sz w:val="18"/>
          <w:szCs w:val="18"/>
        </w:rPr>
        <w:t>(</w:t>
      </w:r>
      <w:hyperlink r:id="rId13">
        <w:r w:rsidRPr="67566A3C">
          <w:rPr>
            <w:rStyle w:val="Lienhypertexte"/>
            <w:rFonts w:ascii="Arial" w:hAnsi="Arial" w:cs="Arial"/>
            <w:i/>
            <w:iCs/>
            <w:sz w:val="18"/>
            <w:szCs w:val="18"/>
          </w:rPr>
          <w:t>article R. 2191-3</w:t>
        </w:r>
      </w:hyperlink>
      <w:r w:rsidRPr="67566A3C">
        <w:rPr>
          <w:rFonts w:ascii="Arial" w:hAnsi="Arial" w:cs="Arial"/>
          <w:i/>
          <w:iCs/>
          <w:sz w:val="18"/>
          <w:szCs w:val="18"/>
        </w:rPr>
        <w:t xml:space="preserve"> ou </w:t>
      </w:r>
      <w:hyperlink r:id="rId14">
        <w:r w:rsidRPr="67566A3C">
          <w:rPr>
            <w:rStyle w:val="Lienhypertexte"/>
            <w:rFonts w:ascii="Arial" w:hAnsi="Arial" w:cs="Arial"/>
            <w:i/>
            <w:iCs/>
            <w:sz w:val="18"/>
            <w:szCs w:val="18"/>
          </w:rPr>
          <w:t>article R. 2391-1</w:t>
        </w:r>
      </w:hyperlink>
      <w:r w:rsidRPr="67566A3C">
        <w:rPr>
          <w:rFonts w:ascii="Arial" w:hAnsi="Arial" w:cs="Arial"/>
          <w:i/>
          <w:iCs/>
          <w:sz w:val="18"/>
          <w:szCs w:val="18"/>
        </w:rPr>
        <w:t xml:space="preserve"> du code de la commande publique)</w:t>
      </w:r>
    </w:p>
    <w:p w14:paraId="1C90FD67" w14:textId="77777777" w:rsidR="009B1CD0" w:rsidRPr="002055E0" w:rsidRDefault="009B1CD0" w:rsidP="00934503">
      <w:pPr>
        <w:tabs>
          <w:tab w:val="left" w:pos="426"/>
          <w:tab w:val="left" w:pos="851"/>
        </w:tabs>
        <w:rPr>
          <w:rFonts w:ascii="Arial" w:hAnsi="Arial" w:cs="Arial"/>
          <w:b/>
        </w:rPr>
      </w:pPr>
    </w:p>
    <w:p w14:paraId="015619C2" w14:textId="77777777" w:rsidR="00FE0AEF" w:rsidRPr="002055E0" w:rsidRDefault="00FE0AEF" w:rsidP="67566A3C">
      <w:pPr>
        <w:pStyle w:val="fcasegauche"/>
        <w:tabs>
          <w:tab w:val="left" w:pos="426"/>
          <w:tab w:val="left" w:pos="851"/>
        </w:tabs>
        <w:spacing w:after="0"/>
        <w:ind w:left="0" w:firstLine="0"/>
        <w:jc w:val="left"/>
        <w:rPr>
          <w:rFonts w:ascii="Arial" w:hAnsi="Arial" w:cs="Arial"/>
        </w:rPr>
      </w:pPr>
      <w:r w:rsidRPr="002055E0">
        <w:rPr>
          <w:rFonts w:ascii="Arial" w:hAnsi="Arial" w:cs="Arial"/>
        </w:rPr>
        <w:t>Je renonce au bénéfice de l'avance :</w:t>
      </w:r>
      <w:r w:rsidRPr="002055E0">
        <w:rPr>
          <w:rFonts w:ascii="Arial" w:hAnsi="Arial" w:cs="Arial"/>
        </w:rPr>
        <w:tab/>
      </w:r>
      <w:r w:rsidRPr="002055E0">
        <w:rPr>
          <w:rFonts w:ascii="Arial" w:hAnsi="Arial" w:cs="Arial"/>
        </w:rPr>
        <w:tab/>
      </w:r>
      <w:r w:rsidRPr="002055E0">
        <w:rPr>
          <w:rFonts w:ascii="Arial" w:hAnsi="Arial" w:cs="Arial"/>
        </w:rPr>
        <w:tab/>
      </w:r>
      <w:r w:rsidRPr="002055E0">
        <w:rPr>
          <w:rFonts w:ascii="Arial" w:hAnsi="Arial" w:cs="Arial"/>
        </w:rPr>
        <w:tab/>
      </w:r>
      <w:r w:rsidRPr="002055E0">
        <w:rPr>
          <w:rFonts w:ascii="Arial" w:hAnsi="Arial" w:cs="Arial"/>
        </w:rPr>
        <w:tab/>
      </w:r>
    </w:p>
    <w:p w14:paraId="5F26E9F0" w14:textId="77777777" w:rsidR="00FE0AEF" w:rsidRPr="002055E0" w:rsidRDefault="00FE0AEF" w:rsidP="00FE0AEF">
      <w:pPr>
        <w:pStyle w:val="fcasegauche"/>
        <w:tabs>
          <w:tab w:val="left" w:pos="426"/>
          <w:tab w:val="left" w:pos="851"/>
        </w:tabs>
        <w:spacing w:after="0"/>
        <w:ind w:left="0" w:firstLine="0"/>
        <w:jc w:val="left"/>
        <w:rPr>
          <w:rFonts w:ascii="Arial" w:hAnsi="Arial" w:cs="Arial"/>
        </w:rPr>
      </w:pPr>
    </w:p>
    <w:bookmarkStart w:id="2" w:name="_Hlk35440973"/>
    <w:p w14:paraId="72E97A72" w14:textId="77777777" w:rsidR="00FE0AEF" w:rsidRPr="002055E0" w:rsidRDefault="00406AF1" w:rsidP="67566A3C">
      <w:pPr>
        <w:pStyle w:val="fcasegauche"/>
        <w:tabs>
          <w:tab w:val="left" w:pos="426"/>
          <w:tab w:val="left" w:pos="851"/>
        </w:tabs>
        <w:spacing w:after="0"/>
        <w:ind w:left="0" w:firstLine="0"/>
        <w:jc w:val="left"/>
        <w:rPr>
          <w:rFonts w:ascii="Arial" w:hAnsi="Arial" w:cs="Arial"/>
          <w:i/>
          <w:iCs/>
          <w:sz w:val="18"/>
          <w:szCs w:val="18"/>
        </w:rPr>
      </w:pPr>
      <w:r w:rsidRPr="67566A3C">
        <w:fldChar w:fldCharType="begin">
          <w:ffData>
            <w:name w:val=""/>
            <w:enabled/>
            <w:calcOnExit w:val="0"/>
            <w:checkBox>
              <w:size w:val="20"/>
              <w:default w:val="0"/>
            </w:checkBox>
          </w:ffData>
        </w:fldChar>
      </w:r>
      <w:r w:rsidRPr="002055E0">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sidR="00FE0AEF" w:rsidRPr="002055E0">
        <w:rPr>
          <w:rFonts w:ascii="Arial" w:hAnsi="Arial" w:cs="Arial"/>
        </w:rPr>
        <w:tab/>
      </w:r>
      <w:bookmarkEnd w:id="2"/>
      <w:r w:rsidR="00FE0AEF" w:rsidRPr="002055E0">
        <w:rPr>
          <w:rFonts w:ascii="Arial" w:hAnsi="Arial" w:cs="Arial"/>
        </w:rPr>
        <w:t>Non, je ne renonce pas</w:t>
      </w:r>
      <w:r w:rsidR="00FE0AEF" w:rsidRPr="002055E0">
        <w:rPr>
          <w:rFonts w:ascii="Arial" w:hAnsi="Arial" w:cs="Arial"/>
        </w:rPr>
        <w:tab/>
      </w:r>
      <w:r w:rsidR="00FE0AEF" w:rsidRPr="002055E0">
        <w:rPr>
          <w:rFonts w:ascii="Arial" w:hAnsi="Arial" w:cs="Arial"/>
        </w:rPr>
        <w:tab/>
      </w:r>
      <w:r w:rsidR="00FE0AEF" w:rsidRPr="002055E0">
        <w:rPr>
          <w:rFonts w:ascii="Arial" w:hAnsi="Arial" w:cs="Arial"/>
        </w:rPr>
        <w:tab/>
      </w:r>
      <w:r w:rsidR="00FE0AEF" w:rsidRPr="002055E0">
        <w:rPr>
          <w:rFonts w:ascii="Arial" w:hAnsi="Arial" w:cs="Arial"/>
        </w:rPr>
        <w:tab/>
      </w:r>
      <w:r w:rsidR="00FE0AEF" w:rsidRPr="67566A3C">
        <w:fldChar w:fldCharType="begin">
          <w:ffData>
            <w:name w:val=""/>
            <w:enabled/>
            <w:calcOnExit w:val="0"/>
            <w:checkBox>
              <w:size w:val="20"/>
              <w:default w:val="0"/>
            </w:checkBox>
          </w:ffData>
        </w:fldChar>
      </w:r>
      <w:r w:rsidR="00FE0AEF" w:rsidRPr="002055E0">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00FE0AEF" w:rsidRPr="67566A3C">
        <w:fldChar w:fldCharType="end"/>
      </w:r>
      <w:r w:rsidR="00FE0AEF" w:rsidRPr="002055E0">
        <w:rPr>
          <w:rFonts w:ascii="Arial" w:hAnsi="Arial" w:cs="Arial"/>
        </w:rPr>
        <w:tab/>
        <w:t>Oui, je renonce</w:t>
      </w:r>
    </w:p>
    <w:p w14:paraId="020B600D" w14:textId="77777777" w:rsidR="009B1CD0" w:rsidRPr="002055E0" w:rsidRDefault="009B1CD0" w:rsidP="009B45B9">
      <w:pPr>
        <w:tabs>
          <w:tab w:val="left" w:pos="426"/>
          <w:tab w:val="left" w:pos="851"/>
        </w:tabs>
        <w:jc w:val="both"/>
        <w:rPr>
          <w:rFonts w:ascii="Arial" w:hAnsi="Arial" w:cs="Arial"/>
          <w:b/>
        </w:rPr>
      </w:pPr>
    </w:p>
    <w:p w14:paraId="09709749" w14:textId="77777777" w:rsidR="009B1CD0" w:rsidRPr="002055E0" w:rsidRDefault="67566A3C" w:rsidP="009B45B9">
      <w:pPr>
        <w:pStyle w:val="Titre4"/>
        <w:tabs>
          <w:tab w:val="clear" w:pos="4111"/>
          <w:tab w:val="left" w:pos="426"/>
          <w:tab w:val="left" w:pos="851"/>
        </w:tabs>
      </w:pPr>
      <w:r w:rsidRPr="67566A3C">
        <w:rPr>
          <w:sz w:val="22"/>
          <w:szCs w:val="22"/>
        </w:rPr>
        <w:t>B5 -</w:t>
      </w:r>
      <w:r w:rsidRPr="67566A3C">
        <w:rPr>
          <w:b w:val="0"/>
          <w:sz w:val="22"/>
          <w:szCs w:val="22"/>
        </w:rPr>
        <w:t xml:space="preserve"> </w:t>
      </w:r>
      <w:r w:rsidRPr="67566A3C">
        <w:rPr>
          <w:sz w:val="22"/>
          <w:szCs w:val="22"/>
        </w:rPr>
        <w:t>Durée d’exécution du marché public</w:t>
      </w:r>
    </w:p>
    <w:p w14:paraId="3F6886B7" w14:textId="77777777" w:rsidR="009B1CD0" w:rsidRPr="002055E0" w:rsidRDefault="009B1CD0" w:rsidP="009B45B9">
      <w:pPr>
        <w:tabs>
          <w:tab w:val="left" w:pos="576"/>
          <w:tab w:val="left" w:pos="851"/>
        </w:tabs>
        <w:jc w:val="both"/>
        <w:rPr>
          <w:rFonts w:ascii="Arial" w:hAnsi="Arial" w:cs="Arial"/>
        </w:rPr>
      </w:pPr>
    </w:p>
    <w:p w14:paraId="2804F7FC" w14:textId="77777777" w:rsidR="003168B2" w:rsidRPr="0031067C" w:rsidRDefault="67566A3C" w:rsidP="67566A3C">
      <w:pPr>
        <w:tabs>
          <w:tab w:val="left" w:pos="576"/>
          <w:tab w:val="left" w:pos="851"/>
        </w:tabs>
        <w:jc w:val="both"/>
        <w:rPr>
          <w:rFonts w:ascii="Arial" w:hAnsi="Arial" w:cs="Arial"/>
          <w:i/>
          <w:iCs/>
          <w:sz w:val="18"/>
          <w:szCs w:val="18"/>
        </w:rPr>
      </w:pPr>
      <w:r w:rsidRPr="67566A3C">
        <w:rPr>
          <w:rFonts w:ascii="Arial" w:hAnsi="Arial" w:cs="Arial"/>
        </w:rPr>
        <w:t xml:space="preserve">La durée d’exécution du marché public est de </w:t>
      </w:r>
      <w:r w:rsidRPr="67566A3C">
        <w:rPr>
          <w:rFonts w:ascii="Arial" w:hAnsi="Arial" w:cs="Arial"/>
          <w:b/>
          <w:bCs/>
        </w:rPr>
        <w:t>48 mois fermes</w:t>
      </w:r>
      <w:r w:rsidRPr="67566A3C">
        <w:rPr>
          <w:rFonts w:ascii="Arial" w:hAnsi="Arial" w:cs="Arial"/>
        </w:rPr>
        <w:t xml:space="preserve"> à compter de la date de notification du marché public.</w:t>
      </w:r>
    </w:p>
    <w:p w14:paraId="61AA3D1C" w14:textId="77777777" w:rsidR="001458E1" w:rsidRDefault="001458E1" w:rsidP="001458E1">
      <w:pPr>
        <w:tabs>
          <w:tab w:val="left" w:pos="851"/>
        </w:tabs>
        <w:spacing w:before="120"/>
        <w:ind w:left="567"/>
        <w:jc w:val="both"/>
      </w:pPr>
      <w:r>
        <w:tab/>
      </w:r>
      <w:r>
        <w:fldChar w:fldCharType="begin">
          <w:ffData>
            <w:name w:val=""/>
            <w:enabled/>
            <w:calcOnExit w:val="0"/>
            <w:checkBox>
              <w:size w:val="20"/>
              <w:default w:val="1"/>
            </w:checkBox>
          </w:ffData>
        </w:fldChar>
      </w:r>
      <w:r>
        <w:instrText xml:space="preserve"> FORMCHECKBOX </w:instrText>
      </w:r>
      <w:r w:rsidR="00AC077E">
        <w:fldChar w:fldCharType="separate"/>
      </w:r>
      <w:r>
        <w:fldChar w:fldCharType="end"/>
      </w:r>
      <w:r>
        <w:rPr>
          <w:rFonts w:ascii="Arial" w:hAnsi="Arial" w:cs="Arial"/>
        </w:rPr>
        <w:tab/>
        <w:t>la date de notification du marché public ;</w:t>
      </w:r>
    </w:p>
    <w:p w14:paraId="5AF74EB6" w14:textId="77777777" w:rsidR="001458E1" w:rsidRDefault="001458E1" w:rsidP="001458E1">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AC077E">
        <w:fldChar w:fldCharType="separate"/>
      </w:r>
      <w:r>
        <w:fldChar w:fldCharType="end"/>
      </w:r>
      <w:r>
        <w:rPr>
          <w:rFonts w:ascii="Arial" w:hAnsi="Arial" w:cs="Arial"/>
        </w:rPr>
        <w:tab/>
        <w:t>la date de notification de l’ordre de service ;</w:t>
      </w:r>
    </w:p>
    <w:p w14:paraId="5C937967" w14:textId="77777777" w:rsidR="001458E1" w:rsidRDefault="001458E1" w:rsidP="67566A3C">
      <w:pPr>
        <w:tabs>
          <w:tab w:val="left" w:pos="851"/>
        </w:tabs>
        <w:spacing w:before="120"/>
        <w:ind w:left="1134" w:hanging="567"/>
        <w:jc w:val="both"/>
        <w:rPr>
          <w:rFonts w:ascii="Arial" w:hAnsi="Arial" w:cs="Arial"/>
          <w:b/>
          <w:bCs/>
        </w:rPr>
      </w:pPr>
      <w:r>
        <w:tab/>
      </w:r>
      <w:r>
        <w:fldChar w:fldCharType="begin">
          <w:ffData>
            <w:name w:val=""/>
            <w:enabled/>
            <w:calcOnExit w:val="0"/>
            <w:checkBox>
              <w:size w:val="20"/>
              <w:default w:val="0"/>
            </w:checkBox>
          </w:ffData>
        </w:fldChar>
      </w:r>
      <w:r>
        <w:instrText xml:space="preserve"> FORMCHECKBOX </w:instrText>
      </w:r>
      <w:r w:rsidR="00AC077E">
        <w:fldChar w:fldCharType="separate"/>
      </w:r>
      <w:r>
        <w:fldChar w:fldCharType="end"/>
      </w:r>
      <w:r>
        <w:rPr>
          <w:rFonts w:ascii="Arial" w:hAnsi="Arial" w:cs="Arial"/>
        </w:rPr>
        <w:tab/>
        <w:t>la date de début d’exécution prévue par le marché public lorsqu’elle est postérieure à la date de notification.</w:t>
      </w:r>
    </w:p>
    <w:p w14:paraId="20A543BB" w14:textId="77777777" w:rsidR="001458E1" w:rsidRDefault="001458E1" w:rsidP="001458E1">
      <w:pPr>
        <w:tabs>
          <w:tab w:val="left" w:pos="426"/>
          <w:tab w:val="left" w:pos="851"/>
        </w:tabs>
        <w:jc w:val="both"/>
        <w:rPr>
          <w:rFonts w:ascii="Arial" w:hAnsi="Arial" w:cs="Arial"/>
          <w:b/>
        </w:rPr>
      </w:pPr>
    </w:p>
    <w:p w14:paraId="7F241234" w14:textId="77777777" w:rsidR="001458E1" w:rsidRDefault="001458E1" w:rsidP="67566A3C">
      <w:pPr>
        <w:pStyle w:val="fcasegauche"/>
        <w:tabs>
          <w:tab w:val="left" w:pos="426"/>
          <w:tab w:val="left" w:pos="851"/>
        </w:tabs>
        <w:spacing w:after="0"/>
        <w:ind w:left="0" w:firstLine="0"/>
        <w:jc w:val="left"/>
        <w:rPr>
          <w:rFonts w:ascii="Arial" w:hAnsi="Arial" w:cs="Arial"/>
          <w:i/>
          <w:iCs/>
          <w:sz w:val="18"/>
          <w:szCs w:val="18"/>
        </w:rPr>
      </w:pPr>
      <w:r>
        <w:rPr>
          <w:rFonts w:ascii="Arial" w:hAnsi="Arial" w:cs="Arial"/>
        </w:rPr>
        <w:t>Le marché public est reconductible :</w:t>
      </w:r>
      <w:r>
        <w:tab/>
      </w:r>
      <w:r>
        <w:tab/>
      </w:r>
      <w:r w:rsidR="00CA1C6C">
        <w:fldChar w:fldCharType="begin">
          <w:ffData>
            <w:name w:val=""/>
            <w:enabled/>
            <w:calcOnExit w:val="0"/>
            <w:checkBox>
              <w:size w:val="20"/>
              <w:default w:val="1"/>
            </w:checkBox>
          </w:ffData>
        </w:fldChar>
      </w:r>
      <w:r w:rsidR="00CA1C6C">
        <w:instrText xml:space="preserve"> FORMCHECKBOX </w:instrText>
      </w:r>
      <w:r w:rsidR="00AC077E">
        <w:fldChar w:fldCharType="separate"/>
      </w:r>
      <w:r w:rsidR="00CA1C6C">
        <w:fldChar w:fldCharType="end"/>
      </w:r>
      <w:r>
        <w:tab/>
        <w:t>Non</w:t>
      </w:r>
      <w:r>
        <w:tab/>
      </w:r>
      <w:r>
        <w:tab/>
      </w:r>
      <w:r>
        <w:tab/>
      </w:r>
      <w:r w:rsidR="00CA1C6C">
        <w:fldChar w:fldCharType="begin">
          <w:ffData>
            <w:name w:val=""/>
            <w:enabled/>
            <w:calcOnExit w:val="0"/>
            <w:checkBox>
              <w:size w:val="20"/>
              <w:default w:val="0"/>
            </w:checkBox>
          </w:ffData>
        </w:fldChar>
      </w:r>
      <w:r w:rsidR="00CA1C6C">
        <w:instrText xml:space="preserve"> FORMCHECKBOX </w:instrText>
      </w:r>
      <w:r w:rsidR="00AC077E">
        <w:fldChar w:fldCharType="separate"/>
      </w:r>
      <w:r w:rsidR="00CA1C6C">
        <w:fldChar w:fldCharType="end"/>
      </w:r>
      <w:r>
        <w:tab/>
        <w:t>Oui</w:t>
      </w:r>
    </w:p>
    <w:p w14:paraId="25DB5AB7" w14:textId="77777777" w:rsidR="001458E1" w:rsidRDefault="67566A3C" w:rsidP="67566A3C">
      <w:pPr>
        <w:tabs>
          <w:tab w:val="left" w:pos="851"/>
        </w:tabs>
        <w:rPr>
          <w:rFonts w:ascii="Arial" w:hAnsi="Arial" w:cs="Arial"/>
        </w:rPr>
      </w:pPr>
      <w:r w:rsidRPr="67566A3C">
        <w:rPr>
          <w:rFonts w:ascii="Arial" w:hAnsi="Arial" w:cs="Arial"/>
          <w:i/>
          <w:iCs/>
          <w:sz w:val="18"/>
          <w:szCs w:val="18"/>
        </w:rPr>
        <w:t>(Cocher la case correspondante.)</w:t>
      </w:r>
    </w:p>
    <w:p w14:paraId="6B33E1D7" w14:textId="77777777" w:rsidR="001458E1" w:rsidRDefault="001458E1" w:rsidP="001458E1">
      <w:pPr>
        <w:tabs>
          <w:tab w:val="left" w:pos="426"/>
          <w:tab w:val="left" w:pos="851"/>
        </w:tabs>
        <w:jc w:val="both"/>
        <w:rPr>
          <w:rFonts w:ascii="Arial" w:hAnsi="Arial" w:cs="Arial"/>
        </w:rPr>
      </w:pPr>
    </w:p>
    <w:p w14:paraId="406BDA42" w14:textId="77777777" w:rsidR="001458E1" w:rsidRDefault="67566A3C" w:rsidP="67566A3C">
      <w:pPr>
        <w:tabs>
          <w:tab w:val="left" w:pos="426"/>
          <w:tab w:val="left" w:pos="851"/>
        </w:tabs>
        <w:jc w:val="both"/>
        <w:rPr>
          <w:rFonts w:ascii="Arial" w:hAnsi="Arial" w:cs="Arial"/>
        </w:rPr>
      </w:pPr>
      <w:r w:rsidRPr="67566A3C">
        <w:rPr>
          <w:rFonts w:ascii="Arial" w:hAnsi="Arial" w:cs="Arial"/>
        </w:rPr>
        <w:t>Si oui, préciser :</w:t>
      </w:r>
    </w:p>
    <w:p w14:paraId="04A0F836" w14:textId="77777777" w:rsidR="00CA1C6C" w:rsidRPr="00CA1C6C" w:rsidRDefault="67566A3C" w:rsidP="67566A3C">
      <w:pPr>
        <w:numPr>
          <w:ilvl w:val="0"/>
          <w:numId w:val="2"/>
        </w:numPr>
        <w:tabs>
          <w:tab w:val="left" w:pos="426"/>
          <w:tab w:val="left" w:pos="851"/>
        </w:tabs>
        <w:spacing w:before="120"/>
        <w:ind w:left="924" w:hanging="357"/>
        <w:jc w:val="both"/>
        <w:rPr>
          <w:rFonts w:ascii="Arial" w:hAnsi="Arial" w:cs="Arial"/>
          <w:b/>
          <w:bCs/>
        </w:rPr>
      </w:pPr>
      <w:r w:rsidRPr="67566A3C">
        <w:rPr>
          <w:rFonts w:ascii="Arial" w:hAnsi="Arial" w:cs="Arial"/>
        </w:rPr>
        <w:t xml:space="preserve">Nombre des reconductions : </w:t>
      </w:r>
    </w:p>
    <w:p w14:paraId="2E5EE81D" w14:textId="77777777" w:rsidR="001458E1" w:rsidRPr="00CA38EB" w:rsidRDefault="67566A3C" w:rsidP="67566A3C">
      <w:pPr>
        <w:numPr>
          <w:ilvl w:val="0"/>
          <w:numId w:val="2"/>
        </w:numPr>
        <w:tabs>
          <w:tab w:val="left" w:pos="426"/>
          <w:tab w:val="left" w:pos="851"/>
        </w:tabs>
        <w:spacing w:before="120"/>
        <w:ind w:left="924" w:hanging="357"/>
        <w:jc w:val="both"/>
        <w:rPr>
          <w:rFonts w:ascii="Arial" w:hAnsi="Arial" w:cs="Arial"/>
          <w:b/>
          <w:bCs/>
        </w:rPr>
      </w:pPr>
      <w:r w:rsidRPr="67566A3C">
        <w:rPr>
          <w:rFonts w:ascii="Arial" w:hAnsi="Arial" w:cs="Arial"/>
        </w:rPr>
        <w:t xml:space="preserve">Durée des reconductions : </w:t>
      </w:r>
    </w:p>
    <w:p w14:paraId="09FB78BB" w14:textId="77777777" w:rsidR="00CA38EB" w:rsidRPr="00CA38EB" w:rsidRDefault="00CA38EB" w:rsidP="00CA1C6C">
      <w:pPr>
        <w:numPr>
          <w:ilvl w:val="0"/>
          <w:numId w:val="2"/>
        </w:numPr>
        <w:tabs>
          <w:tab w:val="left" w:pos="426"/>
          <w:tab w:val="left" w:pos="851"/>
        </w:tabs>
        <w:spacing w:before="120"/>
        <w:ind w:left="924" w:hanging="357"/>
        <w:jc w:val="both"/>
        <w:rPr>
          <w:rFonts w:ascii="Arial" w:hAnsi="Arial" w:cs="Arial"/>
          <w:b/>
        </w:rPr>
      </w:pPr>
    </w:p>
    <w:p w14:paraId="0F534965" w14:textId="77777777" w:rsidR="00CA38EB" w:rsidRDefault="67566A3C" w:rsidP="67566A3C">
      <w:pPr>
        <w:tabs>
          <w:tab w:val="left" w:pos="426"/>
          <w:tab w:val="left" w:pos="851"/>
        </w:tabs>
        <w:spacing w:before="120"/>
        <w:jc w:val="both"/>
        <w:rPr>
          <w:rFonts w:ascii="Arial" w:hAnsi="Arial" w:cs="Arial"/>
          <w:b/>
          <w:bCs/>
          <w:sz w:val="22"/>
          <w:szCs w:val="22"/>
        </w:rPr>
      </w:pPr>
      <w:r w:rsidRPr="67566A3C">
        <w:rPr>
          <w:rFonts w:ascii="Arial" w:hAnsi="Arial" w:cs="Arial"/>
          <w:b/>
          <w:bCs/>
          <w:sz w:val="22"/>
          <w:szCs w:val="22"/>
        </w:rPr>
        <w:t xml:space="preserve">B6 – Origine des fournitures : </w:t>
      </w:r>
    </w:p>
    <w:p w14:paraId="093368A8" w14:textId="77777777" w:rsidR="00CA38EB" w:rsidRDefault="00CA38EB" w:rsidP="00CA38EB">
      <w:pPr>
        <w:tabs>
          <w:tab w:val="left" w:pos="426"/>
          <w:tab w:val="left" w:pos="851"/>
        </w:tabs>
        <w:spacing w:before="120"/>
        <w:jc w:val="both"/>
        <w:rPr>
          <w:rFonts w:ascii="Arial" w:hAnsi="Arial" w:cs="Arial"/>
          <w:b/>
          <w:sz w:val="22"/>
          <w:szCs w:val="22"/>
        </w:rPr>
      </w:pPr>
    </w:p>
    <w:p w14:paraId="1442BB04" w14:textId="77777777" w:rsidR="00CA38EB" w:rsidRDefault="67566A3C" w:rsidP="67566A3C">
      <w:pPr>
        <w:tabs>
          <w:tab w:val="left" w:pos="426"/>
          <w:tab w:val="left" w:pos="851"/>
        </w:tabs>
        <w:spacing w:before="120"/>
        <w:jc w:val="both"/>
        <w:rPr>
          <w:rFonts w:ascii="Arial" w:hAnsi="Arial" w:cs="Arial"/>
        </w:rPr>
      </w:pPr>
      <w:r w:rsidRPr="67566A3C">
        <w:rPr>
          <w:rFonts w:ascii="Arial" w:hAnsi="Arial" w:cs="Arial"/>
        </w:rPr>
        <w:t>Indiquer le lieu de fabrication des articles et l’origine des composants ou fournitures principaux cités ci-dessous</w:t>
      </w:r>
    </w:p>
    <w:p w14:paraId="5F0D54F4" w14:textId="77777777" w:rsidR="00CA38EB" w:rsidRDefault="00CA38EB" w:rsidP="00CA38EB">
      <w:pPr>
        <w:tabs>
          <w:tab w:val="left" w:pos="426"/>
          <w:tab w:val="left" w:pos="851"/>
        </w:tabs>
        <w:spacing w:before="120"/>
        <w:jc w:val="both"/>
        <w:rPr>
          <w:rFonts w:ascii="Arial" w:hAnsi="Arial" w:cs="Arial"/>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7"/>
        <w:gridCol w:w="2370"/>
        <w:gridCol w:w="3336"/>
        <w:gridCol w:w="3101"/>
      </w:tblGrid>
      <w:tr w:rsidR="00686FFB" w:rsidRPr="008D7669" w14:paraId="7114CA01" w14:textId="0BCAB88C" w:rsidTr="00686FFB">
        <w:trPr>
          <w:trHeight w:val="518"/>
          <w:jc w:val="center"/>
        </w:trPr>
        <w:tc>
          <w:tcPr>
            <w:tcW w:w="1387" w:type="dxa"/>
            <w:shd w:val="clear" w:color="auto" w:fill="BFBFBF" w:themeFill="background1" w:themeFillShade="BF"/>
            <w:vAlign w:val="center"/>
          </w:tcPr>
          <w:p w14:paraId="1D80FFF1" w14:textId="27CDA6E2" w:rsidR="00686FFB" w:rsidRPr="008D7669" w:rsidRDefault="00686FFB" w:rsidP="67566A3C">
            <w:pPr>
              <w:tabs>
                <w:tab w:val="left" w:pos="576"/>
              </w:tabs>
              <w:suppressAutoHyphens w:val="0"/>
              <w:spacing w:before="120" w:after="120"/>
              <w:jc w:val="center"/>
              <w:rPr>
                <w:rFonts w:ascii="Arial" w:hAnsi="Arial" w:cs="Arial"/>
                <w:b/>
                <w:bCs/>
                <w:lang w:eastAsia="fr-FR"/>
              </w:rPr>
            </w:pPr>
            <w:r w:rsidRPr="67566A3C">
              <w:rPr>
                <w:rFonts w:ascii="Arial" w:hAnsi="Arial" w:cs="Arial"/>
                <w:b/>
                <w:bCs/>
                <w:lang w:eastAsia="fr-FR"/>
              </w:rPr>
              <w:t>Article</w:t>
            </w:r>
          </w:p>
        </w:tc>
        <w:tc>
          <w:tcPr>
            <w:tcW w:w="2370" w:type="dxa"/>
            <w:shd w:val="clear" w:color="auto" w:fill="BFBFBF" w:themeFill="background1" w:themeFillShade="BF"/>
          </w:tcPr>
          <w:p w14:paraId="62FBFAF9" w14:textId="77777777" w:rsidR="00686FFB" w:rsidRPr="008D7669" w:rsidRDefault="00686FFB" w:rsidP="67566A3C">
            <w:pPr>
              <w:tabs>
                <w:tab w:val="left" w:pos="576"/>
              </w:tabs>
              <w:suppressAutoHyphens w:val="0"/>
              <w:spacing w:before="120" w:after="120"/>
              <w:jc w:val="center"/>
              <w:rPr>
                <w:rFonts w:ascii="Arial" w:hAnsi="Arial" w:cs="Arial"/>
                <w:b/>
                <w:bCs/>
                <w:lang w:eastAsia="fr-FR"/>
              </w:rPr>
            </w:pPr>
            <w:r w:rsidRPr="67566A3C">
              <w:rPr>
                <w:rFonts w:ascii="Arial" w:hAnsi="Arial" w:cs="Arial"/>
                <w:b/>
                <w:bCs/>
                <w:lang w:eastAsia="fr-FR"/>
              </w:rPr>
              <w:t>Composant ou fourniture</w:t>
            </w:r>
          </w:p>
        </w:tc>
        <w:tc>
          <w:tcPr>
            <w:tcW w:w="3336" w:type="dxa"/>
            <w:shd w:val="clear" w:color="auto" w:fill="BFBFBF" w:themeFill="background1" w:themeFillShade="BF"/>
          </w:tcPr>
          <w:p w14:paraId="77D7FB65" w14:textId="77777777" w:rsidR="00686FFB" w:rsidRDefault="00686FFB" w:rsidP="67566A3C">
            <w:pPr>
              <w:tabs>
                <w:tab w:val="left" w:pos="576"/>
              </w:tabs>
              <w:suppressAutoHyphens w:val="0"/>
              <w:spacing w:before="120" w:after="120"/>
              <w:jc w:val="center"/>
              <w:rPr>
                <w:rFonts w:ascii="Arial" w:hAnsi="Arial" w:cs="Arial"/>
                <w:b/>
                <w:bCs/>
                <w:lang w:eastAsia="fr-FR"/>
              </w:rPr>
            </w:pPr>
            <w:r w:rsidRPr="67566A3C">
              <w:rPr>
                <w:rFonts w:ascii="Arial" w:hAnsi="Arial" w:cs="Arial"/>
                <w:b/>
                <w:bCs/>
                <w:lang w:eastAsia="fr-FR"/>
              </w:rPr>
              <w:t>Origine</w:t>
            </w:r>
          </w:p>
        </w:tc>
        <w:tc>
          <w:tcPr>
            <w:tcW w:w="3101" w:type="dxa"/>
            <w:shd w:val="clear" w:color="auto" w:fill="BFBFBF" w:themeFill="background1" w:themeFillShade="BF"/>
          </w:tcPr>
          <w:p w14:paraId="7B16952B" w14:textId="4D2461D8" w:rsidR="00686FFB" w:rsidRPr="67566A3C" w:rsidRDefault="00686FFB" w:rsidP="67566A3C">
            <w:pPr>
              <w:tabs>
                <w:tab w:val="left" w:pos="576"/>
              </w:tabs>
              <w:suppressAutoHyphens w:val="0"/>
              <w:spacing w:before="120" w:after="120"/>
              <w:jc w:val="center"/>
              <w:rPr>
                <w:rFonts w:ascii="Arial" w:hAnsi="Arial" w:cs="Arial"/>
                <w:b/>
                <w:bCs/>
                <w:lang w:eastAsia="fr-FR"/>
              </w:rPr>
            </w:pPr>
            <w:r>
              <w:rPr>
                <w:rFonts w:ascii="Arial" w:hAnsi="Arial" w:cs="Arial"/>
                <w:b/>
                <w:bCs/>
                <w:lang w:eastAsia="fr-FR"/>
              </w:rPr>
              <w:t>Fournisseur</w:t>
            </w:r>
          </w:p>
        </w:tc>
      </w:tr>
      <w:tr w:rsidR="00686FFB" w:rsidRPr="008D7669" w14:paraId="7A5109D6" w14:textId="2479136E" w:rsidTr="00686FFB">
        <w:trPr>
          <w:trHeight w:val="518"/>
          <w:jc w:val="center"/>
        </w:trPr>
        <w:tc>
          <w:tcPr>
            <w:tcW w:w="1387" w:type="dxa"/>
            <w:vMerge w:val="restart"/>
            <w:shd w:val="clear" w:color="auto" w:fill="auto"/>
            <w:vAlign w:val="center"/>
          </w:tcPr>
          <w:p w14:paraId="45968665" w14:textId="77777777" w:rsidR="00686FFB" w:rsidRPr="00057F83" w:rsidRDefault="00686FFB" w:rsidP="67566A3C">
            <w:pPr>
              <w:tabs>
                <w:tab w:val="left" w:pos="576"/>
              </w:tabs>
              <w:suppressAutoHyphens w:val="0"/>
              <w:spacing w:before="120" w:after="120"/>
              <w:jc w:val="center"/>
              <w:rPr>
                <w:rFonts w:ascii="Arial" w:hAnsi="Arial" w:cs="Arial"/>
                <w:b/>
                <w:bCs/>
                <w:lang w:eastAsia="fr-FR"/>
              </w:rPr>
            </w:pPr>
            <w:r w:rsidRPr="67566A3C">
              <w:rPr>
                <w:rFonts w:ascii="Arial" w:hAnsi="Arial" w:cs="Arial"/>
                <w:b/>
                <w:bCs/>
                <w:lang w:eastAsia="fr-FR"/>
              </w:rPr>
              <w:t>Attributs textiles</w:t>
            </w:r>
          </w:p>
        </w:tc>
        <w:tc>
          <w:tcPr>
            <w:tcW w:w="2370" w:type="dxa"/>
            <w:vAlign w:val="center"/>
          </w:tcPr>
          <w:p w14:paraId="3A2C5EC8" w14:textId="1EBD32C0" w:rsidR="00686FFB" w:rsidRPr="008D7669" w:rsidRDefault="00686FFB" w:rsidP="00686FFB">
            <w:pPr>
              <w:tabs>
                <w:tab w:val="left" w:pos="576"/>
              </w:tabs>
              <w:suppressAutoHyphens w:val="0"/>
              <w:spacing w:before="120" w:after="120"/>
              <w:jc w:val="center"/>
              <w:rPr>
                <w:rFonts w:ascii="Arial" w:hAnsi="Arial" w:cs="Arial"/>
                <w:lang w:eastAsia="fr-FR"/>
              </w:rPr>
            </w:pPr>
            <w:r>
              <w:rPr>
                <w:rFonts w:ascii="Arial" w:hAnsi="Arial" w:cs="Arial"/>
                <w:lang w:eastAsia="fr-FR"/>
              </w:rPr>
              <w:t>Fils</w:t>
            </w:r>
          </w:p>
        </w:tc>
        <w:tc>
          <w:tcPr>
            <w:tcW w:w="3336" w:type="dxa"/>
          </w:tcPr>
          <w:p w14:paraId="533CF9B1" w14:textId="77777777" w:rsidR="00686FFB" w:rsidRPr="008D7669" w:rsidRDefault="00686FFB" w:rsidP="00CE20BD">
            <w:pPr>
              <w:tabs>
                <w:tab w:val="left" w:pos="576"/>
              </w:tabs>
              <w:suppressAutoHyphens w:val="0"/>
              <w:spacing w:before="120" w:after="120"/>
              <w:jc w:val="center"/>
              <w:rPr>
                <w:rFonts w:ascii="Arial" w:hAnsi="Arial" w:cs="Arial"/>
                <w:lang w:eastAsia="fr-FR"/>
              </w:rPr>
            </w:pPr>
          </w:p>
        </w:tc>
        <w:tc>
          <w:tcPr>
            <w:tcW w:w="3101" w:type="dxa"/>
          </w:tcPr>
          <w:p w14:paraId="53EB27F8" w14:textId="77777777" w:rsidR="00686FFB" w:rsidRPr="008D7669" w:rsidRDefault="00686FFB" w:rsidP="00CE20BD">
            <w:pPr>
              <w:tabs>
                <w:tab w:val="left" w:pos="576"/>
              </w:tabs>
              <w:suppressAutoHyphens w:val="0"/>
              <w:spacing w:before="120" w:after="120"/>
              <w:jc w:val="center"/>
              <w:rPr>
                <w:rFonts w:ascii="Arial" w:hAnsi="Arial" w:cs="Arial"/>
                <w:lang w:eastAsia="fr-FR"/>
              </w:rPr>
            </w:pPr>
          </w:p>
        </w:tc>
      </w:tr>
      <w:tr w:rsidR="00686FFB" w:rsidRPr="008D7669" w14:paraId="04039111" w14:textId="655D7B4F" w:rsidTr="00686FFB">
        <w:trPr>
          <w:trHeight w:val="518"/>
          <w:jc w:val="center"/>
        </w:trPr>
        <w:tc>
          <w:tcPr>
            <w:tcW w:w="1387" w:type="dxa"/>
            <w:vMerge/>
            <w:shd w:val="clear" w:color="auto" w:fill="auto"/>
            <w:vAlign w:val="center"/>
          </w:tcPr>
          <w:p w14:paraId="11F35154" w14:textId="77777777" w:rsidR="00686FFB" w:rsidRPr="00057F83" w:rsidRDefault="00686FFB" w:rsidP="00CE20BD">
            <w:pPr>
              <w:tabs>
                <w:tab w:val="left" w:pos="576"/>
              </w:tabs>
              <w:suppressAutoHyphens w:val="0"/>
              <w:spacing w:before="120" w:after="120"/>
              <w:jc w:val="center"/>
              <w:rPr>
                <w:rFonts w:ascii="Arial" w:hAnsi="Arial" w:cs="Arial"/>
                <w:b/>
                <w:lang w:eastAsia="fr-FR"/>
              </w:rPr>
            </w:pPr>
          </w:p>
        </w:tc>
        <w:tc>
          <w:tcPr>
            <w:tcW w:w="2370" w:type="dxa"/>
            <w:vAlign w:val="center"/>
          </w:tcPr>
          <w:p w14:paraId="5F017515" w14:textId="1724259F" w:rsidR="00686FFB" w:rsidRPr="008D7669" w:rsidRDefault="00686FFB" w:rsidP="00CE20BD">
            <w:pPr>
              <w:tabs>
                <w:tab w:val="left" w:pos="576"/>
              </w:tabs>
              <w:suppressAutoHyphens w:val="0"/>
              <w:spacing w:before="120" w:after="120"/>
              <w:jc w:val="center"/>
              <w:rPr>
                <w:rFonts w:ascii="Arial" w:hAnsi="Arial" w:cs="Arial"/>
                <w:lang w:eastAsia="fr-FR"/>
              </w:rPr>
            </w:pPr>
            <w:r>
              <w:rPr>
                <w:rFonts w:ascii="Arial" w:hAnsi="Arial" w:cs="Arial"/>
                <w:lang w:eastAsia="fr-FR"/>
              </w:rPr>
              <w:t>Draps</w:t>
            </w:r>
          </w:p>
        </w:tc>
        <w:tc>
          <w:tcPr>
            <w:tcW w:w="3336" w:type="dxa"/>
          </w:tcPr>
          <w:p w14:paraId="55F57F1E" w14:textId="77777777" w:rsidR="00686FFB" w:rsidRPr="008D7669" w:rsidRDefault="00686FFB" w:rsidP="00CE20BD">
            <w:pPr>
              <w:tabs>
                <w:tab w:val="left" w:pos="576"/>
              </w:tabs>
              <w:suppressAutoHyphens w:val="0"/>
              <w:spacing w:before="120" w:after="120"/>
              <w:jc w:val="center"/>
              <w:rPr>
                <w:rFonts w:ascii="Arial" w:hAnsi="Arial" w:cs="Arial"/>
                <w:lang w:eastAsia="fr-FR"/>
              </w:rPr>
            </w:pPr>
          </w:p>
        </w:tc>
        <w:tc>
          <w:tcPr>
            <w:tcW w:w="3101" w:type="dxa"/>
          </w:tcPr>
          <w:p w14:paraId="4E506C5A" w14:textId="77777777" w:rsidR="00686FFB" w:rsidRPr="008D7669" w:rsidRDefault="00686FFB" w:rsidP="00CE20BD">
            <w:pPr>
              <w:tabs>
                <w:tab w:val="left" w:pos="576"/>
              </w:tabs>
              <w:suppressAutoHyphens w:val="0"/>
              <w:spacing w:before="120" w:after="120"/>
              <w:jc w:val="center"/>
              <w:rPr>
                <w:rFonts w:ascii="Arial" w:hAnsi="Arial" w:cs="Arial"/>
                <w:lang w:eastAsia="fr-FR"/>
              </w:rPr>
            </w:pPr>
          </w:p>
        </w:tc>
      </w:tr>
      <w:tr w:rsidR="00686FFB" w:rsidRPr="008D7669" w14:paraId="1D088768" w14:textId="518B787A" w:rsidTr="00686FFB">
        <w:trPr>
          <w:trHeight w:val="518"/>
          <w:jc w:val="center"/>
        </w:trPr>
        <w:tc>
          <w:tcPr>
            <w:tcW w:w="1387" w:type="dxa"/>
            <w:vMerge/>
            <w:shd w:val="clear" w:color="auto" w:fill="auto"/>
            <w:vAlign w:val="center"/>
          </w:tcPr>
          <w:p w14:paraId="17E0DA4C" w14:textId="77777777" w:rsidR="00686FFB" w:rsidRPr="00057F83" w:rsidRDefault="00686FFB" w:rsidP="00CE20BD">
            <w:pPr>
              <w:tabs>
                <w:tab w:val="left" w:pos="576"/>
              </w:tabs>
              <w:suppressAutoHyphens w:val="0"/>
              <w:spacing w:before="120" w:after="120"/>
              <w:jc w:val="center"/>
              <w:rPr>
                <w:rFonts w:ascii="Arial" w:hAnsi="Arial" w:cs="Arial"/>
                <w:b/>
                <w:lang w:eastAsia="fr-FR"/>
              </w:rPr>
            </w:pPr>
          </w:p>
        </w:tc>
        <w:tc>
          <w:tcPr>
            <w:tcW w:w="2370" w:type="dxa"/>
            <w:vAlign w:val="center"/>
          </w:tcPr>
          <w:p w14:paraId="6E5B4FC8" w14:textId="42C3A578" w:rsidR="00686FFB" w:rsidRDefault="00686FFB" w:rsidP="00CE20BD">
            <w:pPr>
              <w:tabs>
                <w:tab w:val="left" w:pos="576"/>
              </w:tabs>
              <w:suppressAutoHyphens w:val="0"/>
              <w:spacing w:before="120" w:after="120"/>
              <w:jc w:val="center"/>
              <w:rPr>
                <w:rFonts w:ascii="Arial" w:hAnsi="Arial" w:cs="Arial"/>
                <w:lang w:eastAsia="fr-FR"/>
              </w:rPr>
            </w:pPr>
            <w:r>
              <w:rPr>
                <w:rFonts w:ascii="Arial" w:hAnsi="Arial" w:cs="Arial"/>
                <w:lang w:eastAsia="fr-FR"/>
              </w:rPr>
              <w:t>Velours</w:t>
            </w:r>
          </w:p>
        </w:tc>
        <w:tc>
          <w:tcPr>
            <w:tcW w:w="3336" w:type="dxa"/>
          </w:tcPr>
          <w:p w14:paraId="4010912F" w14:textId="4A1F24A5" w:rsidR="00686FFB" w:rsidRPr="008D7669" w:rsidRDefault="00686FFB" w:rsidP="00CE20BD">
            <w:pPr>
              <w:tabs>
                <w:tab w:val="left" w:pos="576"/>
              </w:tabs>
              <w:suppressAutoHyphens w:val="0"/>
              <w:spacing w:before="120" w:after="120"/>
              <w:jc w:val="center"/>
              <w:rPr>
                <w:rFonts w:ascii="Arial" w:hAnsi="Arial" w:cs="Arial"/>
                <w:lang w:eastAsia="fr-FR"/>
              </w:rPr>
            </w:pPr>
          </w:p>
        </w:tc>
        <w:tc>
          <w:tcPr>
            <w:tcW w:w="3101" w:type="dxa"/>
          </w:tcPr>
          <w:p w14:paraId="6E99BE94" w14:textId="77777777" w:rsidR="00686FFB" w:rsidRDefault="00686FFB" w:rsidP="00CE20BD">
            <w:pPr>
              <w:tabs>
                <w:tab w:val="left" w:pos="576"/>
              </w:tabs>
              <w:suppressAutoHyphens w:val="0"/>
              <w:spacing w:before="120" w:after="120"/>
              <w:jc w:val="center"/>
              <w:rPr>
                <w:rFonts w:ascii="Arial" w:hAnsi="Arial" w:cs="Arial"/>
                <w:lang w:eastAsia="fr-FR"/>
              </w:rPr>
            </w:pPr>
          </w:p>
        </w:tc>
      </w:tr>
    </w:tbl>
    <w:p w14:paraId="6B3F589A" w14:textId="77777777" w:rsidR="00CA38EB" w:rsidRPr="00CA38EB" w:rsidRDefault="00CA38EB" w:rsidP="00CA38EB">
      <w:pPr>
        <w:tabs>
          <w:tab w:val="left" w:pos="426"/>
          <w:tab w:val="left" w:pos="851"/>
        </w:tabs>
        <w:spacing w:before="120"/>
        <w:jc w:val="both"/>
        <w:rPr>
          <w:rFonts w:ascii="Arial" w:hAnsi="Arial" w:cs="Arial"/>
        </w:rPr>
      </w:pPr>
    </w:p>
    <w:p w14:paraId="7836F225" w14:textId="77777777" w:rsidR="001C7E29" w:rsidRPr="00107670" w:rsidRDefault="001C7E29" w:rsidP="001C7E29">
      <w:pPr>
        <w:tabs>
          <w:tab w:val="left" w:pos="576"/>
          <w:tab w:val="left" w:pos="851"/>
        </w:tabs>
        <w:jc w:val="both"/>
        <w:rPr>
          <w:rFonts w:ascii="Arial" w:hAnsi="Arial" w:cs="Arial"/>
          <w:i/>
          <w:sz w:val="18"/>
          <w:szCs w:val="18"/>
        </w:rPr>
      </w:pPr>
    </w:p>
    <w:p w14:paraId="6EF46C5A" w14:textId="77777777" w:rsidR="0064581D" w:rsidRPr="002055E0" w:rsidRDefault="67566A3C" w:rsidP="67566A3C">
      <w:pPr>
        <w:tabs>
          <w:tab w:val="left" w:pos="426"/>
        </w:tabs>
        <w:spacing w:before="240" w:after="120"/>
        <w:jc w:val="both"/>
        <w:rPr>
          <w:rFonts w:ascii="Arial" w:hAnsi="Arial" w:cs="Arial"/>
          <w:b/>
          <w:bCs/>
          <w:sz w:val="22"/>
          <w:szCs w:val="22"/>
        </w:rPr>
      </w:pPr>
      <w:r w:rsidRPr="67566A3C">
        <w:rPr>
          <w:rFonts w:ascii="Arial" w:hAnsi="Arial" w:cs="Arial"/>
          <w:b/>
          <w:bCs/>
          <w:sz w:val="22"/>
          <w:szCs w:val="22"/>
        </w:rPr>
        <w:t>B7 - Le titulaire ou le mandataire du groupement solidaire est une PME :</w:t>
      </w:r>
    </w:p>
    <w:p w14:paraId="31ED9CBA" w14:textId="77777777" w:rsidR="00FE0AEF" w:rsidRPr="002055E0" w:rsidRDefault="00FE0AEF" w:rsidP="67566A3C">
      <w:pPr>
        <w:tabs>
          <w:tab w:val="left" w:pos="426"/>
        </w:tabs>
        <w:spacing w:before="240" w:after="120"/>
        <w:jc w:val="both"/>
        <w:rPr>
          <w:rFonts w:ascii="Arial" w:hAnsi="Arial" w:cs="Arial"/>
          <w:b/>
          <w:bCs/>
          <w:sz w:val="22"/>
          <w:szCs w:val="22"/>
        </w:rPr>
      </w:pPr>
      <w:r w:rsidRPr="67566A3C">
        <w:fldChar w:fldCharType="begin">
          <w:ffData>
            <w:name w:val=""/>
            <w:enabled/>
            <w:calcOnExit w:val="0"/>
            <w:checkBox>
              <w:size w:val="20"/>
              <w:default w:val="0"/>
            </w:checkBox>
          </w:ffData>
        </w:fldChar>
      </w:r>
      <w:r w:rsidRPr="002055E0">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sidRPr="002055E0">
        <w:rPr>
          <w:rFonts w:ascii="Arial" w:hAnsi="Arial" w:cs="Arial"/>
        </w:rPr>
        <w:tab/>
        <w:t>Non, je ne suis pas une PME</w:t>
      </w:r>
      <w:r w:rsidRPr="002055E0">
        <w:rPr>
          <w:rFonts w:ascii="Arial" w:hAnsi="Arial" w:cs="Arial"/>
        </w:rPr>
        <w:tab/>
      </w:r>
      <w:r w:rsidRPr="002055E0">
        <w:rPr>
          <w:rFonts w:ascii="Arial" w:hAnsi="Arial" w:cs="Arial"/>
        </w:rPr>
        <w:tab/>
      </w:r>
      <w:r w:rsidRPr="002055E0">
        <w:rPr>
          <w:rFonts w:ascii="Arial" w:hAnsi="Arial" w:cs="Arial"/>
        </w:rPr>
        <w:tab/>
      </w:r>
      <w:r w:rsidRPr="67566A3C">
        <w:fldChar w:fldCharType="begin">
          <w:ffData>
            <w:name w:val=""/>
            <w:enabled/>
            <w:calcOnExit w:val="0"/>
            <w:checkBox>
              <w:size w:val="20"/>
              <w:default w:val="0"/>
            </w:checkBox>
          </w:ffData>
        </w:fldChar>
      </w:r>
      <w:r w:rsidRPr="002055E0">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sidRPr="002055E0">
        <w:rPr>
          <w:rFonts w:ascii="Arial" w:hAnsi="Arial" w:cs="Arial"/>
        </w:rPr>
        <w:tab/>
        <w:t>Oui, je suis une PME</w:t>
      </w:r>
    </w:p>
    <w:p w14:paraId="03A251EF" w14:textId="77777777" w:rsidR="0064324F" w:rsidRDefault="0064324F">
      <w:pPr>
        <w:suppressAutoHyphens w:val="0"/>
        <w:rPr>
          <w:rFonts w:ascii="Arial" w:hAnsi="Arial" w:cs="Arial"/>
          <w:b/>
          <w:sz w:val="22"/>
          <w:szCs w:val="22"/>
        </w:rPr>
      </w:pPr>
    </w:p>
    <w:p w14:paraId="052DE072" w14:textId="77777777" w:rsidR="0064581D" w:rsidRPr="002055E0" w:rsidRDefault="67566A3C" w:rsidP="67566A3C">
      <w:pPr>
        <w:tabs>
          <w:tab w:val="left" w:pos="426"/>
        </w:tabs>
        <w:spacing w:before="240" w:after="120"/>
        <w:jc w:val="both"/>
        <w:rPr>
          <w:rFonts w:ascii="Arial" w:hAnsi="Arial" w:cs="Arial"/>
        </w:rPr>
      </w:pPr>
      <w:r w:rsidRPr="67566A3C">
        <w:rPr>
          <w:rFonts w:ascii="Arial" w:hAnsi="Arial" w:cs="Arial"/>
          <w:b/>
          <w:bCs/>
          <w:sz w:val="22"/>
          <w:szCs w:val="22"/>
        </w:rPr>
        <w:t>B8 - Délai de validité de l’offre :</w:t>
      </w:r>
      <w:r w:rsidRPr="67566A3C">
        <w:rPr>
          <w:rFonts w:ascii="Arial" w:hAnsi="Arial" w:cs="Arial"/>
          <w:sz w:val="22"/>
          <w:szCs w:val="22"/>
        </w:rPr>
        <w:t xml:space="preserve"> 240 jours</w:t>
      </w:r>
    </w:p>
    <w:p w14:paraId="4C0825BE" w14:textId="77777777" w:rsidR="0064581D" w:rsidRPr="002055E0" w:rsidRDefault="67566A3C" w:rsidP="67566A3C">
      <w:pPr>
        <w:pStyle w:val="fcase1ertab"/>
        <w:ind w:left="0" w:firstLine="0"/>
        <w:rPr>
          <w:rFonts w:ascii="Arial" w:hAnsi="Arial" w:cs="Arial"/>
        </w:rPr>
      </w:pPr>
      <w:r w:rsidRPr="67566A3C">
        <w:rPr>
          <w:rFonts w:ascii="Arial" w:hAnsi="Arial" w:cs="Arial"/>
        </w:rPr>
        <w:t>Le présent engagement me lie pour le délai de validité des offres indiqué dans le règlement de la consultation.</w:t>
      </w:r>
    </w:p>
    <w:p w14:paraId="6F9CC9EE" w14:textId="77777777" w:rsidR="00A07E30" w:rsidRPr="002055E0" w:rsidRDefault="00A07E30" w:rsidP="0064581D">
      <w:pPr>
        <w:tabs>
          <w:tab w:val="left" w:pos="426"/>
          <w:tab w:val="left" w:pos="851"/>
        </w:tabs>
        <w:spacing w:before="120"/>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2055E0" w14:paraId="0BAEFF9E" w14:textId="77777777" w:rsidTr="67566A3C">
        <w:tc>
          <w:tcPr>
            <w:tcW w:w="10419" w:type="dxa"/>
            <w:shd w:val="clear" w:color="auto" w:fill="66CCFF"/>
          </w:tcPr>
          <w:p w14:paraId="6CFB9C7B" w14:textId="77777777" w:rsidR="009B1CD0" w:rsidRPr="002055E0" w:rsidRDefault="67566A3C" w:rsidP="67566A3C">
            <w:pPr>
              <w:tabs>
                <w:tab w:val="left" w:pos="-142"/>
                <w:tab w:val="left" w:pos="851"/>
                <w:tab w:val="left" w:pos="4111"/>
              </w:tabs>
              <w:jc w:val="both"/>
              <w:rPr>
                <w:rFonts w:ascii="Arial" w:hAnsi="Arial" w:cs="Arial"/>
              </w:rPr>
            </w:pPr>
            <w:r w:rsidRPr="67566A3C">
              <w:rPr>
                <w:rFonts w:ascii="Arial" w:hAnsi="Arial" w:cs="Arial"/>
                <w:b/>
                <w:bCs/>
                <w:sz w:val="22"/>
                <w:szCs w:val="22"/>
              </w:rPr>
              <w:t>C - Signature du marché public par le titulaire individuel ou, en cas groupement, le mandataire dûment habilité ou chaque membre du groupement</w:t>
            </w:r>
          </w:p>
        </w:tc>
      </w:tr>
    </w:tbl>
    <w:p w14:paraId="5390F749" w14:textId="77777777" w:rsidR="009B1CD0" w:rsidRPr="002055E0" w:rsidRDefault="009B1CD0" w:rsidP="006C4338">
      <w:pPr>
        <w:tabs>
          <w:tab w:val="left" w:pos="851"/>
        </w:tabs>
        <w:jc w:val="both"/>
        <w:rPr>
          <w:rFonts w:ascii="Arial" w:hAnsi="Arial" w:cs="Arial"/>
        </w:rPr>
      </w:pPr>
    </w:p>
    <w:p w14:paraId="7B6B8FC5" w14:textId="77777777" w:rsidR="005824AE" w:rsidRPr="002055E0" w:rsidRDefault="67566A3C" w:rsidP="67566A3C">
      <w:pPr>
        <w:pStyle w:val="Default"/>
        <w:jc w:val="both"/>
        <w:rPr>
          <w:sz w:val="20"/>
          <w:szCs w:val="20"/>
        </w:rPr>
      </w:pPr>
      <w:r w:rsidRPr="67566A3C">
        <w:rPr>
          <w:b/>
          <w:bCs/>
          <w:sz w:val="20"/>
          <w:szCs w:val="20"/>
        </w:rPr>
        <w:t>Attention</w:t>
      </w:r>
      <w:r w:rsidRPr="67566A3C">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67566A3C">
        <w:rPr>
          <w:sz w:val="20"/>
          <w:szCs w:val="20"/>
          <w:u w:val="single"/>
        </w:rPr>
        <w:t>et</w:t>
      </w:r>
      <w:r w:rsidRPr="67566A3C">
        <w:rPr>
          <w:sz w:val="20"/>
          <w:szCs w:val="20"/>
        </w:rPr>
        <w:t xml:space="preserve"> le sous-traitant concerné, il convient de faire signer ce DC4 par le biais du formulaire ATTRI2.</w:t>
      </w:r>
    </w:p>
    <w:p w14:paraId="68777A1E" w14:textId="77777777" w:rsidR="005824AE" w:rsidRPr="002055E0" w:rsidRDefault="005824AE" w:rsidP="006C4338">
      <w:pPr>
        <w:tabs>
          <w:tab w:val="left" w:pos="851"/>
        </w:tabs>
        <w:jc w:val="both"/>
        <w:rPr>
          <w:rFonts w:ascii="Arial" w:hAnsi="Arial" w:cs="Arial"/>
        </w:rPr>
      </w:pPr>
    </w:p>
    <w:p w14:paraId="4A94ACFC" w14:textId="77777777" w:rsidR="00497D0B" w:rsidRPr="002055E0" w:rsidRDefault="00497D0B" w:rsidP="006C4338">
      <w:pPr>
        <w:tabs>
          <w:tab w:val="left" w:pos="851"/>
        </w:tabs>
        <w:jc w:val="both"/>
        <w:rPr>
          <w:rFonts w:ascii="Arial" w:hAnsi="Arial" w:cs="Arial"/>
        </w:rPr>
      </w:pPr>
    </w:p>
    <w:p w14:paraId="44BD2274" w14:textId="77777777" w:rsidR="00332B12" w:rsidRPr="002055E0" w:rsidRDefault="67566A3C" w:rsidP="67566A3C">
      <w:pPr>
        <w:pStyle w:val="fcase1ertab"/>
        <w:tabs>
          <w:tab w:val="left" w:pos="851"/>
        </w:tabs>
        <w:ind w:left="0" w:firstLine="0"/>
        <w:rPr>
          <w:rFonts w:ascii="Arial" w:hAnsi="Arial" w:cs="Arial"/>
          <w:i/>
          <w:iCs/>
          <w:sz w:val="18"/>
          <w:szCs w:val="18"/>
        </w:rPr>
      </w:pPr>
      <w:r w:rsidRPr="67566A3C">
        <w:rPr>
          <w:rFonts w:ascii="Arial" w:hAnsi="Arial" w:cs="Arial"/>
          <w:b/>
          <w:bCs/>
          <w:sz w:val="22"/>
          <w:szCs w:val="22"/>
        </w:rPr>
        <w:t>C1 – Signature du marché public par le titulaire individuel :</w:t>
      </w:r>
    </w:p>
    <w:p w14:paraId="26DF8CFD" w14:textId="77777777" w:rsidR="00332B12" w:rsidRPr="002055E0"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2055E0" w14:paraId="4828C59A" w14:textId="77777777" w:rsidTr="67566A3C">
        <w:tc>
          <w:tcPr>
            <w:tcW w:w="464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9309F5F" w14:textId="77777777" w:rsidR="00332B12" w:rsidRPr="002055E0" w:rsidRDefault="67566A3C" w:rsidP="67566A3C">
            <w:pPr>
              <w:tabs>
                <w:tab w:val="left" w:pos="851"/>
              </w:tabs>
              <w:jc w:val="center"/>
              <w:rPr>
                <w:rFonts w:ascii="Arial" w:hAnsi="Arial" w:cs="Arial"/>
                <w:b/>
                <w:bCs/>
              </w:rPr>
            </w:pPr>
            <w:r w:rsidRPr="67566A3C">
              <w:rPr>
                <w:rFonts w:ascii="Arial" w:hAnsi="Arial" w:cs="Arial"/>
                <w:b/>
                <w:bCs/>
              </w:rPr>
              <w:t>Nom, prénom et qualité</w:t>
            </w:r>
          </w:p>
          <w:p w14:paraId="095EFB12" w14:textId="77777777" w:rsidR="00332B12" w:rsidRPr="002055E0" w:rsidRDefault="67566A3C" w:rsidP="67566A3C">
            <w:pPr>
              <w:tabs>
                <w:tab w:val="left" w:pos="851"/>
              </w:tabs>
              <w:jc w:val="center"/>
              <w:rPr>
                <w:rFonts w:ascii="Arial" w:hAnsi="Arial" w:cs="Arial"/>
                <w:b/>
                <w:bCs/>
              </w:rPr>
            </w:pPr>
            <w:r w:rsidRPr="67566A3C">
              <w:rPr>
                <w:rFonts w:ascii="Arial" w:hAnsi="Arial" w:cs="Arial"/>
                <w:b/>
                <w:bCs/>
              </w:rPr>
              <w:t>du signataire (*)</w:t>
            </w:r>
          </w:p>
        </w:tc>
        <w:tc>
          <w:tcPr>
            <w:tcW w:w="26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BD2A92C" w14:textId="77777777" w:rsidR="00332B12" w:rsidRPr="002055E0" w:rsidRDefault="67566A3C" w:rsidP="67566A3C">
            <w:pPr>
              <w:tabs>
                <w:tab w:val="left" w:pos="851"/>
              </w:tabs>
              <w:jc w:val="center"/>
              <w:rPr>
                <w:rFonts w:ascii="Arial" w:hAnsi="Arial" w:cs="Arial"/>
                <w:b/>
                <w:bCs/>
              </w:rPr>
            </w:pPr>
            <w:r w:rsidRPr="67566A3C">
              <w:rPr>
                <w:rFonts w:ascii="Arial" w:hAnsi="Arial" w:cs="Arial"/>
                <w:b/>
                <w:bCs/>
              </w:rPr>
              <w:t>Lieu et date de signature</w:t>
            </w:r>
          </w:p>
        </w:tc>
        <w:tc>
          <w:tcPr>
            <w:tcW w:w="30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B0C955" w14:textId="77777777" w:rsidR="00332B12" w:rsidRPr="002055E0" w:rsidRDefault="67566A3C" w:rsidP="67566A3C">
            <w:pPr>
              <w:tabs>
                <w:tab w:val="left" w:pos="851"/>
              </w:tabs>
              <w:jc w:val="center"/>
              <w:rPr>
                <w:rFonts w:ascii="Arial" w:hAnsi="Arial" w:cs="Arial"/>
                <w:b/>
                <w:bCs/>
              </w:rPr>
            </w:pPr>
            <w:r w:rsidRPr="67566A3C">
              <w:rPr>
                <w:rFonts w:ascii="Arial" w:hAnsi="Arial" w:cs="Arial"/>
                <w:b/>
                <w:bCs/>
              </w:rPr>
              <w:t>Signature</w:t>
            </w:r>
          </w:p>
        </w:tc>
      </w:tr>
      <w:tr w:rsidR="00332B12" w:rsidRPr="002055E0" w14:paraId="72F15F97" w14:textId="77777777" w:rsidTr="67566A3C">
        <w:trPr>
          <w:trHeight w:val="1021"/>
        </w:trPr>
        <w:tc>
          <w:tcPr>
            <w:tcW w:w="4644" w:type="dxa"/>
            <w:tcBorders>
              <w:top w:val="single" w:sz="4" w:space="0" w:color="000000" w:themeColor="text1"/>
              <w:left w:val="single" w:sz="4" w:space="0" w:color="000000" w:themeColor="text1"/>
              <w:bottom w:val="single" w:sz="4" w:space="0" w:color="auto"/>
            </w:tcBorders>
            <w:shd w:val="clear" w:color="auto" w:fill="auto"/>
          </w:tcPr>
          <w:p w14:paraId="5F318B5F" w14:textId="77777777" w:rsidR="00332B12" w:rsidRPr="002055E0" w:rsidRDefault="00332B12" w:rsidP="00B054DA">
            <w:pPr>
              <w:tabs>
                <w:tab w:val="left" w:pos="851"/>
              </w:tabs>
              <w:snapToGrid w:val="0"/>
              <w:jc w:val="both"/>
              <w:rPr>
                <w:rFonts w:ascii="Arial" w:hAnsi="Arial" w:cs="Arial"/>
                <w:b/>
                <w:bCs/>
              </w:rPr>
            </w:pPr>
          </w:p>
        </w:tc>
        <w:tc>
          <w:tcPr>
            <w:tcW w:w="2694" w:type="dxa"/>
            <w:tcBorders>
              <w:top w:val="single" w:sz="4" w:space="0" w:color="000000" w:themeColor="text1"/>
              <w:left w:val="single" w:sz="4" w:space="0" w:color="000000" w:themeColor="text1"/>
              <w:bottom w:val="single" w:sz="4" w:space="0" w:color="auto"/>
            </w:tcBorders>
            <w:shd w:val="clear" w:color="auto" w:fill="auto"/>
          </w:tcPr>
          <w:p w14:paraId="0ABCA0F8" w14:textId="77777777" w:rsidR="00332B12" w:rsidRPr="002055E0" w:rsidRDefault="00332B12" w:rsidP="00B054DA">
            <w:pPr>
              <w:tabs>
                <w:tab w:val="left" w:pos="851"/>
              </w:tabs>
              <w:snapToGrid w:val="0"/>
              <w:jc w:val="both"/>
              <w:rPr>
                <w:rFonts w:ascii="Arial" w:hAnsi="Arial" w:cs="Arial"/>
                <w:b/>
                <w:bCs/>
              </w:rPr>
            </w:pPr>
          </w:p>
        </w:tc>
        <w:tc>
          <w:tcPr>
            <w:tcW w:w="305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0177FB53" w14:textId="77777777" w:rsidR="00332B12" w:rsidRPr="002055E0" w:rsidRDefault="00332B12" w:rsidP="00B054DA">
            <w:pPr>
              <w:tabs>
                <w:tab w:val="left" w:pos="851"/>
              </w:tabs>
              <w:snapToGrid w:val="0"/>
              <w:jc w:val="both"/>
              <w:rPr>
                <w:rFonts w:ascii="Arial" w:hAnsi="Arial" w:cs="Arial"/>
                <w:b/>
                <w:bCs/>
              </w:rPr>
            </w:pPr>
          </w:p>
        </w:tc>
      </w:tr>
    </w:tbl>
    <w:p w14:paraId="30ED05CA" w14:textId="77777777" w:rsidR="002904AF" w:rsidRPr="002055E0" w:rsidRDefault="67566A3C" w:rsidP="67566A3C">
      <w:pPr>
        <w:tabs>
          <w:tab w:val="left" w:pos="851"/>
        </w:tabs>
        <w:jc w:val="both"/>
        <w:rPr>
          <w:rFonts w:ascii="Arial" w:hAnsi="Arial" w:cs="Arial"/>
          <w:sz w:val="18"/>
          <w:szCs w:val="18"/>
        </w:rPr>
      </w:pPr>
      <w:r w:rsidRPr="67566A3C">
        <w:rPr>
          <w:rFonts w:ascii="Arial" w:hAnsi="Arial" w:cs="Arial"/>
          <w:sz w:val="18"/>
          <w:szCs w:val="18"/>
        </w:rPr>
        <w:t>(*) Le signataire doit avoir le pouvoir d’engager la personne qu’il représente.</w:t>
      </w:r>
    </w:p>
    <w:p w14:paraId="1003E4FC" w14:textId="77777777" w:rsidR="009222AA" w:rsidRPr="002055E0" w:rsidRDefault="009222AA" w:rsidP="00332B12">
      <w:pPr>
        <w:pStyle w:val="fcase1ertab"/>
        <w:tabs>
          <w:tab w:val="left" w:pos="851"/>
        </w:tabs>
        <w:ind w:left="0" w:firstLine="0"/>
        <w:rPr>
          <w:rFonts w:ascii="Arial" w:hAnsi="Arial" w:cs="Arial"/>
          <w:b/>
          <w:sz w:val="22"/>
          <w:szCs w:val="22"/>
        </w:rPr>
      </w:pPr>
    </w:p>
    <w:p w14:paraId="00745FC8" w14:textId="77777777" w:rsidR="00381DB9" w:rsidRPr="002055E0" w:rsidRDefault="00381DB9" w:rsidP="00332B12">
      <w:pPr>
        <w:pStyle w:val="fcase1ertab"/>
        <w:tabs>
          <w:tab w:val="left" w:pos="851"/>
        </w:tabs>
        <w:ind w:left="0" w:firstLine="0"/>
        <w:rPr>
          <w:rFonts w:ascii="Arial" w:hAnsi="Arial" w:cs="Arial"/>
          <w:b/>
          <w:sz w:val="22"/>
          <w:szCs w:val="22"/>
        </w:rPr>
      </w:pPr>
    </w:p>
    <w:p w14:paraId="0B8B3308" w14:textId="77777777" w:rsidR="00332B12" w:rsidRPr="002055E0" w:rsidRDefault="67566A3C" w:rsidP="67566A3C">
      <w:pPr>
        <w:pStyle w:val="fcase1ertab"/>
        <w:tabs>
          <w:tab w:val="left" w:pos="851"/>
        </w:tabs>
        <w:ind w:left="0" w:firstLine="0"/>
        <w:rPr>
          <w:rFonts w:ascii="Arial" w:hAnsi="Arial" w:cs="Arial"/>
          <w:i/>
          <w:iCs/>
          <w:sz w:val="18"/>
          <w:szCs w:val="18"/>
        </w:rPr>
      </w:pPr>
      <w:r w:rsidRPr="67566A3C">
        <w:rPr>
          <w:rFonts w:ascii="Arial" w:hAnsi="Arial" w:cs="Arial"/>
          <w:b/>
          <w:bCs/>
          <w:sz w:val="22"/>
          <w:szCs w:val="22"/>
        </w:rPr>
        <w:t>C2 – Signature du marché public en cas de groupement :</w:t>
      </w:r>
    </w:p>
    <w:p w14:paraId="7631764C" w14:textId="77777777" w:rsidR="00332B12" w:rsidRPr="002055E0" w:rsidRDefault="00332B12" w:rsidP="006C4338">
      <w:pPr>
        <w:tabs>
          <w:tab w:val="left" w:pos="851"/>
        </w:tabs>
        <w:jc w:val="both"/>
        <w:rPr>
          <w:rFonts w:ascii="Arial" w:hAnsi="Arial" w:cs="Arial"/>
        </w:rPr>
      </w:pPr>
    </w:p>
    <w:p w14:paraId="62943662" w14:textId="77777777" w:rsidR="009B1CD0" w:rsidRPr="002055E0" w:rsidRDefault="67566A3C" w:rsidP="67566A3C">
      <w:pPr>
        <w:tabs>
          <w:tab w:val="left" w:pos="851"/>
        </w:tabs>
        <w:jc w:val="both"/>
        <w:rPr>
          <w:rFonts w:ascii="Arial" w:hAnsi="Arial" w:cs="Arial"/>
          <w:sz w:val="18"/>
          <w:szCs w:val="18"/>
        </w:rPr>
      </w:pPr>
      <w:r w:rsidRPr="67566A3C">
        <w:rPr>
          <w:rFonts w:ascii="Arial" w:hAnsi="Arial" w:cs="Arial"/>
        </w:rPr>
        <w:t xml:space="preserve">Les membres du groupement d’opérateurs économiques désignent le mandataire suivant </w:t>
      </w:r>
      <w:r w:rsidRPr="67566A3C">
        <w:rPr>
          <w:rFonts w:ascii="Arial" w:hAnsi="Arial" w:cs="Arial"/>
          <w:i/>
          <w:iCs/>
          <w:sz w:val="18"/>
          <w:szCs w:val="18"/>
        </w:rPr>
        <w:t>(</w:t>
      </w:r>
      <w:hyperlink r:id="rId15">
        <w:r w:rsidRPr="67566A3C">
          <w:rPr>
            <w:rStyle w:val="Lienhypertexte"/>
            <w:rFonts w:ascii="Arial" w:hAnsi="Arial" w:cs="Arial"/>
            <w:i/>
            <w:iCs/>
            <w:sz w:val="18"/>
            <w:szCs w:val="18"/>
          </w:rPr>
          <w:t>article R. 2142-23</w:t>
        </w:r>
      </w:hyperlink>
      <w:r w:rsidRPr="67566A3C">
        <w:rPr>
          <w:rFonts w:ascii="Arial" w:hAnsi="Arial" w:cs="Arial"/>
          <w:i/>
          <w:iCs/>
          <w:sz w:val="18"/>
          <w:szCs w:val="18"/>
        </w:rPr>
        <w:t xml:space="preserve"> ou </w:t>
      </w:r>
      <w:hyperlink r:id="rId16">
        <w:r w:rsidRPr="67566A3C">
          <w:rPr>
            <w:rStyle w:val="Lienhypertexte"/>
            <w:rFonts w:ascii="Arial" w:hAnsi="Arial" w:cs="Arial"/>
            <w:i/>
            <w:iCs/>
            <w:sz w:val="18"/>
            <w:szCs w:val="18"/>
          </w:rPr>
          <w:t>article R. 2342-12</w:t>
        </w:r>
      </w:hyperlink>
      <w:r w:rsidRPr="67566A3C">
        <w:rPr>
          <w:rFonts w:ascii="Arial" w:hAnsi="Arial" w:cs="Arial"/>
          <w:i/>
          <w:iCs/>
          <w:sz w:val="18"/>
          <w:szCs w:val="18"/>
        </w:rPr>
        <w:t xml:space="preserve"> du code de la commande publique) </w:t>
      </w:r>
      <w:r w:rsidRPr="67566A3C">
        <w:rPr>
          <w:rFonts w:ascii="Arial" w:hAnsi="Arial" w:cs="Arial"/>
          <w:sz w:val="18"/>
          <w:szCs w:val="18"/>
        </w:rPr>
        <w:t>:</w:t>
      </w:r>
    </w:p>
    <w:p w14:paraId="6AF73E11" w14:textId="77777777" w:rsidR="00036500" w:rsidRPr="002055E0" w:rsidRDefault="67566A3C" w:rsidP="67566A3C">
      <w:pPr>
        <w:tabs>
          <w:tab w:val="left" w:pos="851"/>
        </w:tabs>
        <w:rPr>
          <w:rFonts w:ascii="Arial" w:hAnsi="Arial" w:cs="Arial"/>
          <w:i/>
          <w:iCs/>
          <w:sz w:val="18"/>
          <w:szCs w:val="18"/>
        </w:rPr>
      </w:pPr>
      <w:r w:rsidRPr="67566A3C">
        <w:rPr>
          <w:rFonts w:ascii="Arial" w:hAnsi="Arial" w:cs="Arial"/>
          <w:i/>
          <w:iCs/>
          <w:sz w:val="18"/>
          <w:szCs w:val="18"/>
        </w:rPr>
        <w:t>[Indiquer le nom commercial et la dénomination sociale du mandataire]</w:t>
      </w:r>
    </w:p>
    <w:p w14:paraId="2A1504AB" w14:textId="77777777" w:rsidR="009B1CD0" w:rsidRPr="002055E0" w:rsidRDefault="009B1CD0" w:rsidP="005846FB">
      <w:pPr>
        <w:tabs>
          <w:tab w:val="left" w:pos="851"/>
        </w:tabs>
        <w:rPr>
          <w:rFonts w:ascii="Arial" w:hAnsi="Arial" w:cs="Arial"/>
        </w:rPr>
      </w:pPr>
    </w:p>
    <w:p w14:paraId="0360DC95" w14:textId="77777777" w:rsidR="00036500" w:rsidRPr="002055E0" w:rsidRDefault="00036500" w:rsidP="005846FB">
      <w:pPr>
        <w:tabs>
          <w:tab w:val="left" w:pos="851"/>
        </w:tabs>
        <w:rPr>
          <w:rFonts w:ascii="Arial" w:hAnsi="Arial" w:cs="Arial"/>
        </w:rPr>
      </w:pPr>
    </w:p>
    <w:p w14:paraId="35FAE60B" w14:textId="77777777" w:rsidR="00036500" w:rsidRPr="002055E0" w:rsidRDefault="67566A3C" w:rsidP="67566A3C">
      <w:pPr>
        <w:pStyle w:val="fcase1ertab"/>
        <w:tabs>
          <w:tab w:val="left" w:pos="851"/>
        </w:tabs>
        <w:ind w:left="0" w:firstLine="0"/>
        <w:rPr>
          <w:rFonts w:ascii="Arial" w:hAnsi="Arial" w:cs="Arial"/>
        </w:rPr>
      </w:pPr>
      <w:r w:rsidRPr="67566A3C">
        <w:rPr>
          <w:rFonts w:ascii="Arial" w:hAnsi="Arial" w:cs="Arial"/>
        </w:rPr>
        <w:t>En cas de groupement conjoint, le mandataire du groupement est :</w:t>
      </w:r>
    </w:p>
    <w:p w14:paraId="75580A63" w14:textId="77777777" w:rsidR="00036500" w:rsidRPr="002055E0" w:rsidRDefault="67566A3C" w:rsidP="67566A3C">
      <w:pPr>
        <w:pStyle w:val="fcase1ertab"/>
        <w:tabs>
          <w:tab w:val="left" w:pos="851"/>
        </w:tabs>
        <w:rPr>
          <w:rFonts w:ascii="Arial" w:hAnsi="Arial" w:cs="Arial"/>
        </w:rPr>
      </w:pPr>
      <w:r w:rsidRPr="67566A3C">
        <w:rPr>
          <w:rFonts w:ascii="Arial" w:hAnsi="Arial" w:cs="Arial"/>
          <w:i/>
          <w:iCs/>
          <w:sz w:val="18"/>
          <w:szCs w:val="18"/>
        </w:rPr>
        <w:t>(Cocher la case correspondante.)</w:t>
      </w:r>
    </w:p>
    <w:p w14:paraId="4D93625D" w14:textId="77777777" w:rsidR="00354C04" w:rsidRPr="002055E0" w:rsidRDefault="00354C04" w:rsidP="67566A3C">
      <w:pPr>
        <w:pStyle w:val="fcase1ertab"/>
        <w:tabs>
          <w:tab w:val="clear" w:pos="426"/>
          <w:tab w:val="left" w:pos="851"/>
        </w:tabs>
        <w:spacing w:before="120"/>
        <w:ind w:left="0" w:firstLine="851"/>
        <w:rPr>
          <w:rFonts w:ascii="Arial" w:hAnsi="Arial" w:cs="Arial"/>
        </w:rPr>
      </w:pPr>
      <w:r w:rsidRPr="67566A3C">
        <w:fldChar w:fldCharType="begin">
          <w:ffData>
            <w:name w:val=""/>
            <w:enabled/>
            <w:calcOnExit w:val="0"/>
            <w:checkBox>
              <w:size w:val="20"/>
              <w:default w:val="0"/>
            </w:checkBox>
          </w:ffData>
        </w:fldChar>
      </w:r>
      <w:r w:rsidRPr="002055E0">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sidRPr="67566A3C">
        <w:rPr>
          <w:rFonts w:ascii="Arial" w:hAnsi="Arial" w:cs="Arial"/>
          <w:i/>
          <w:iCs/>
        </w:rPr>
        <w:t xml:space="preserve"> </w:t>
      </w:r>
      <w:r w:rsidRPr="002055E0">
        <w:rPr>
          <w:rFonts w:ascii="Arial" w:hAnsi="Arial" w:cs="Arial"/>
        </w:rPr>
        <w:t>conjoint</w:t>
      </w:r>
      <w:r w:rsidRPr="002055E0">
        <w:rPr>
          <w:rFonts w:ascii="Arial" w:hAnsi="Arial" w:cs="Arial"/>
        </w:rPr>
        <w:tab/>
      </w:r>
      <w:r w:rsidRPr="002055E0">
        <w:rPr>
          <w:rFonts w:ascii="Arial" w:hAnsi="Arial" w:cs="Arial"/>
        </w:rPr>
        <w:tab/>
        <w:t>OU</w:t>
      </w:r>
      <w:r w:rsidRPr="002055E0">
        <w:rPr>
          <w:rFonts w:ascii="Arial" w:hAnsi="Arial" w:cs="Arial"/>
        </w:rPr>
        <w:tab/>
      </w:r>
      <w:r w:rsidRPr="002055E0">
        <w:rPr>
          <w:rFonts w:ascii="Arial" w:hAnsi="Arial" w:cs="Arial"/>
        </w:rPr>
        <w:tab/>
      </w:r>
      <w:r w:rsidR="00045440" w:rsidRPr="67566A3C">
        <w:fldChar w:fldCharType="begin">
          <w:ffData>
            <w:name w:val=""/>
            <w:enabled/>
            <w:calcOnExit w:val="0"/>
            <w:checkBox>
              <w:size w:val="20"/>
              <w:default w:val="1"/>
            </w:checkBox>
          </w:ffData>
        </w:fldChar>
      </w:r>
      <w:r w:rsidR="00045440">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00045440" w:rsidRPr="67566A3C">
        <w:fldChar w:fldCharType="end"/>
      </w:r>
      <w:r w:rsidRPr="67566A3C">
        <w:rPr>
          <w:rFonts w:ascii="Arial" w:hAnsi="Arial" w:cs="Arial"/>
        </w:rPr>
        <w:t xml:space="preserve"> </w:t>
      </w:r>
      <w:r w:rsidRPr="002055E0">
        <w:rPr>
          <w:rFonts w:ascii="Arial" w:hAnsi="Arial" w:cs="Arial"/>
        </w:rPr>
        <w:t>solidaire</w:t>
      </w:r>
    </w:p>
    <w:p w14:paraId="2A3160EE" w14:textId="77777777" w:rsidR="001C733C" w:rsidRPr="002055E0" w:rsidRDefault="001C733C" w:rsidP="00CD46CC">
      <w:pPr>
        <w:tabs>
          <w:tab w:val="left" w:pos="851"/>
        </w:tabs>
        <w:rPr>
          <w:rFonts w:ascii="Arial" w:hAnsi="Arial" w:cs="Arial"/>
        </w:rPr>
      </w:pPr>
    </w:p>
    <w:p w14:paraId="43604774" w14:textId="77777777" w:rsidR="002904AF" w:rsidRPr="002055E0" w:rsidRDefault="0021527A" w:rsidP="67566A3C">
      <w:pPr>
        <w:pStyle w:val="fcasegauche"/>
        <w:tabs>
          <w:tab w:val="left" w:pos="426"/>
          <w:tab w:val="left" w:pos="851"/>
        </w:tabs>
        <w:spacing w:after="0"/>
        <w:ind w:left="0" w:firstLine="0"/>
        <w:jc w:val="left"/>
        <w:rPr>
          <w:rFonts w:ascii="Arial" w:hAnsi="Arial" w:cs="Arial"/>
        </w:rPr>
      </w:pPr>
      <w:r w:rsidRPr="67566A3C">
        <w:fldChar w:fldCharType="begin">
          <w:ffData>
            <w:name w:val=""/>
            <w:enabled/>
            <w:calcOnExit w:val="0"/>
            <w:checkBox>
              <w:size w:val="20"/>
              <w:default w:val="0"/>
            </w:checkBox>
          </w:ffData>
        </w:fldChar>
      </w:r>
      <w:r w:rsidRPr="002055E0">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sidRPr="002055E0">
        <w:rPr>
          <w:rFonts w:ascii="Arial" w:hAnsi="Arial" w:cs="Arial"/>
        </w:rPr>
        <w:t xml:space="preserve"> </w:t>
      </w:r>
      <w:r w:rsidR="001C733C" w:rsidRPr="002055E0">
        <w:rPr>
          <w:rFonts w:ascii="Arial" w:hAnsi="Arial" w:cs="Arial"/>
        </w:rPr>
        <w:t>Les membres du groupement</w:t>
      </w:r>
      <w:r w:rsidRPr="002055E0">
        <w:rPr>
          <w:rFonts w:ascii="Arial" w:hAnsi="Arial" w:cs="Arial"/>
        </w:rPr>
        <w:t xml:space="preserve"> ont donné mandat</w:t>
      </w:r>
      <w:r w:rsidR="007F68A6" w:rsidRPr="002055E0">
        <w:rPr>
          <w:rFonts w:ascii="Arial" w:hAnsi="Arial" w:cs="Arial"/>
        </w:rPr>
        <w:t xml:space="preserve"> au mandataire, qui signe le présent acte d’engagement</w:t>
      </w:r>
      <w:r w:rsidR="002904AF" w:rsidRPr="002055E0">
        <w:rPr>
          <w:rFonts w:ascii="Arial" w:hAnsi="Arial" w:cs="Arial"/>
        </w:rPr>
        <w:t> :</w:t>
      </w:r>
    </w:p>
    <w:p w14:paraId="5FA2016F" w14:textId="77777777" w:rsidR="001C733C" w:rsidRPr="002055E0" w:rsidRDefault="67566A3C" w:rsidP="67566A3C">
      <w:pPr>
        <w:tabs>
          <w:tab w:val="left" w:pos="851"/>
        </w:tabs>
        <w:rPr>
          <w:rFonts w:ascii="Arial" w:hAnsi="Arial" w:cs="Arial"/>
        </w:rPr>
      </w:pPr>
      <w:r w:rsidRPr="67566A3C">
        <w:rPr>
          <w:rFonts w:ascii="Arial" w:hAnsi="Arial" w:cs="Arial"/>
          <w:i/>
          <w:iCs/>
          <w:sz w:val="18"/>
          <w:szCs w:val="18"/>
        </w:rPr>
        <w:t>(Cocher la ou les cases correspondantes.)</w:t>
      </w:r>
    </w:p>
    <w:p w14:paraId="651DE66C" w14:textId="77777777" w:rsidR="001C733C" w:rsidRPr="002055E0" w:rsidRDefault="001C733C" w:rsidP="001C733C">
      <w:pPr>
        <w:pStyle w:val="fcasegauche"/>
        <w:tabs>
          <w:tab w:val="left" w:pos="426"/>
          <w:tab w:val="left" w:pos="851"/>
        </w:tabs>
        <w:spacing w:after="0"/>
        <w:ind w:left="0" w:firstLine="0"/>
        <w:jc w:val="left"/>
        <w:rPr>
          <w:rFonts w:ascii="Arial" w:hAnsi="Arial" w:cs="Arial"/>
        </w:rPr>
      </w:pPr>
    </w:p>
    <w:p w14:paraId="471DBB0A" w14:textId="77777777" w:rsidR="002904AF" w:rsidRPr="002055E0" w:rsidRDefault="001C733C" w:rsidP="67566A3C">
      <w:pPr>
        <w:tabs>
          <w:tab w:val="left" w:pos="851"/>
        </w:tabs>
        <w:ind w:left="1695" w:hanging="1695"/>
        <w:rPr>
          <w:rFonts w:ascii="Arial" w:hAnsi="Arial" w:cs="Arial"/>
        </w:rPr>
      </w:pPr>
      <w:r w:rsidRPr="002055E0">
        <w:rPr>
          <w:rFonts w:ascii="Arial" w:hAnsi="Arial" w:cs="Arial"/>
        </w:rPr>
        <w:tab/>
      </w:r>
      <w:r w:rsidRPr="67566A3C">
        <w:fldChar w:fldCharType="begin">
          <w:ffData>
            <w:name w:val=""/>
            <w:enabled/>
            <w:calcOnExit w:val="0"/>
            <w:checkBox>
              <w:size w:val="20"/>
              <w:default w:val="0"/>
            </w:checkBox>
          </w:ffData>
        </w:fldChar>
      </w:r>
      <w:r w:rsidRPr="002055E0">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sidRPr="002055E0">
        <w:rPr>
          <w:rFonts w:ascii="Arial" w:hAnsi="Arial" w:cs="Arial"/>
        </w:rPr>
        <w:tab/>
      </w:r>
      <w:r w:rsidR="002904AF" w:rsidRPr="002055E0">
        <w:rPr>
          <w:rFonts w:ascii="Arial" w:hAnsi="Arial" w:cs="Arial"/>
        </w:rPr>
        <w:t>pour signer le présent acte d’engagement en leur nom et pour leur compte</w:t>
      </w:r>
      <w:r w:rsidR="007F68A6" w:rsidRPr="002055E0">
        <w:rPr>
          <w:rFonts w:ascii="Arial" w:hAnsi="Arial" w:cs="Arial"/>
        </w:rPr>
        <w:t xml:space="preserve">, </w:t>
      </w:r>
      <w:r w:rsidR="0021527A" w:rsidRPr="002055E0">
        <w:rPr>
          <w:rFonts w:ascii="Arial" w:hAnsi="Arial" w:cs="Arial"/>
        </w:rPr>
        <w:t xml:space="preserve">pour les représenter vis-à-vis de l’acheteur </w:t>
      </w:r>
      <w:r w:rsidR="007F68A6" w:rsidRPr="002055E0">
        <w:rPr>
          <w:rFonts w:ascii="Arial" w:hAnsi="Arial" w:cs="Arial"/>
        </w:rPr>
        <w:t>et pour coordonner l’ensemble des prestations</w:t>
      </w:r>
      <w:r w:rsidR="00983FF3" w:rsidRPr="002055E0">
        <w:rPr>
          <w:rFonts w:ascii="Arial" w:hAnsi="Arial" w:cs="Arial"/>
        </w:rPr>
        <w:t> ;</w:t>
      </w:r>
    </w:p>
    <w:p w14:paraId="5A9D477F" w14:textId="77777777" w:rsidR="002904AF" w:rsidRPr="002055E0" w:rsidRDefault="67566A3C" w:rsidP="67566A3C">
      <w:pPr>
        <w:tabs>
          <w:tab w:val="left" w:pos="851"/>
        </w:tabs>
        <w:ind w:left="1701"/>
        <w:rPr>
          <w:rFonts w:ascii="Arial" w:hAnsi="Arial" w:cs="Arial"/>
        </w:rPr>
      </w:pPr>
      <w:r w:rsidRPr="67566A3C">
        <w:rPr>
          <w:rFonts w:ascii="Arial" w:hAnsi="Arial" w:cs="Arial"/>
          <w:i/>
          <w:iCs/>
          <w:sz w:val="18"/>
          <w:szCs w:val="18"/>
        </w:rPr>
        <w:t>(joindre les pouvoirs en annexe du présent document en cas de marché public autre que de défense ou de sécurité. Dans le cas contraire, ces documents ont déjà été fournis)</w:t>
      </w:r>
    </w:p>
    <w:p w14:paraId="5ECCBD4F" w14:textId="77777777" w:rsidR="002904AF" w:rsidRPr="002055E0" w:rsidRDefault="002904AF" w:rsidP="001C733C">
      <w:pPr>
        <w:tabs>
          <w:tab w:val="left" w:pos="851"/>
        </w:tabs>
        <w:rPr>
          <w:rFonts w:ascii="Arial" w:hAnsi="Arial" w:cs="Arial"/>
        </w:rPr>
      </w:pPr>
    </w:p>
    <w:p w14:paraId="6F87684C" w14:textId="77777777" w:rsidR="002904AF" w:rsidRPr="002055E0" w:rsidRDefault="002904AF" w:rsidP="67566A3C">
      <w:pPr>
        <w:tabs>
          <w:tab w:val="left" w:pos="851"/>
        </w:tabs>
        <w:ind w:left="1701" w:hanging="850"/>
        <w:jc w:val="both"/>
        <w:rPr>
          <w:rFonts w:ascii="Arial" w:hAnsi="Arial" w:cs="Arial"/>
        </w:rPr>
      </w:pPr>
      <w:r w:rsidRPr="67566A3C">
        <w:fldChar w:fldCharType="begin">
          <w:ffData>
            <w:name w:val=""/>
            <w:enabled/>
            <w:calcOnExit w:val="0"/>
            <w:checkBox>
              <w:size w:val="20"/>
              <w:default w:val="0"/>
            </w:checkBox>
          </w:ffData>
        </w:fldChar>
      </w:r>
      <w:r w:rsidRPr="002055E0">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sidRPr="002055E0">
        <w:rPr>
          <w:rFonts w:ascii="Arial" w:hAnsi="Arial" w:cs="Arial"/>
        </w:rPr>
        <w:tab/>
        <w:t>pour signer, en leur nom et pour leur compte, les modifications ultérieures du mar</w:t>
      </w:r>
      <w:r w:rsidR="0021527A" w:rsidRPr="002055E0">
        <w:rPr>
          <w:rFonts w:ascii="Arial" w:hAnsi="Arial" w:cs="Arial"/>
        </w:rPr>
        <w:t>ché public</w:t>
      </w:r>
      <w:r w:rsidRPr="002055E0">
        <w:rPr>
          <w:rFonts w:ascii="Arial" w:hAnsi="Arial" w:cs="Arial"/>
        </w:rPr>
        <w:t> ;</w:t>
      </w:r>
    </w:p>
    <w:p w14:paraId="38B91B54" w14:textId="77777777" w:rsidR="00BE6078" w:rsidRPr="002055E0" w:rsidRDefault="67566A3C" w:rsidP="67566A3C">
      <w:pPr>
        <w:tabs>
          <w:tab w:val="left" w:pos="851"/>
        </w:tabs>
        <w:ind w:left="1701"/>
        <w:rPr>
          <w:rFonts w:ascii="Arial" w:hAnsi="Arial" w:cs="Arial"/>
        </w:rPr>
      </w:pPr>
      <w:r w:rsidRPr="67566A3C">
        <w:rPr>
          <w:rFonts w:ascii="Arial" w:hAnsi="Arial" w:cs="Arial"/>
          <w:i/>
          <w:iCs/>
          <w:sz w:val="18"/>
          <w:szCs w:val="18"/>
        </w:rPr>
        <w:t>(joindre les pouvoirs en annexe du présent document en cas de marché public autre que de défense ou de sécurité. Dans le cas contraire, ces documents ont déjà été fournis)</w:t>
      </w:r>
    </w:p>
    <w:p w14:paraId="305A38C3" w14:textId="77777777" w:rsidR="002904AF" w:rsidRPr="002055E0" w:rsidRDefault="002904AF" w:rsidP="002904AF">
      <w:pPr>
        <w:tabs>
          <w:tab w:val="left" w:pos="851"/>
        </w:tabs>
        <w:rPr>
          <w:rFonts w:ascii="Arial" w:hAnsi="Arial" w:cs="Arial"/>
          <w:iCs/>
        </w:rPr>
      </w:pPr>
    </w:p>
    <w:p w14:paraId="1040631D" w14:textId="77777777" w:rsidR="009D661E" w:rsidRPr="002055E0" w:rsidRDefault="002904AF" w:rsidP="67566A3C">
      <w:pPr>
        <w:tabs>
          <w:tab w:val="left" w:pos="851"/>
        </w:tabs>
        <w:ind w:left="1134" w:hanging="850"/>
        <w:rPr>
          <w:rFonts w:ascii="Arial" w:hAnsi="Arial" w:cs="Arial"/>
        </w:rPr>
      </w:pPr>
      <w:r w:rsidRPr="002055E0">
        <w:rPr>
          <w:rFonts w:ascii="Arial" w:hAnsi="Arial" w:cs="Arial"/>
        </w:rPr>
        <w:tab/>
      </w:r>
      <w:r w:rsidRPr="67566A3C">
        <w:fldChar w:fldCharType="begin">
          <w:ffData>
            <w:name w:val=""/>
            <w:enabled/>
            <w:calcOnExit w:val="0"/>
            <w:checkBox>
              <w:size w:val="20"/>
              <w:default w:val="0"/>
            </w:checkBox>
          </w:ffData>
        </w:fldChar>
      </w:r>
      <w:r w:rsidRPr="002055E0">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sidRPr="67566A3C">
        <w:rPr>
          <w:rFonts w:ascii="Arial" w:hAnsi="Arial" w:cs="Arial"/>
          <w:i/>
          <w:iCs/>
        </w:rPr>
        <w:t xml:space="preserve"> </w:t>
      </w:r>
      <w:r w:rsidRPr="002055E0">
        <w:rPr>
          <w:rFonts w:ascii="Arial" w:hAnsi="Arial" w:cs="Arial"/>
        </w:rPr>
        <w:tab/>
        <w:t>ont donné mandat au mandataire dans les conditions définies par les pouvoirs joints en annexe</w:t>
      </w:r>
      <w:r w:rsidR="009D661E" w:rsidRPr="002055E0">
        <w:rPr>
          <w:rFonts w:ascii="Arial" w:hAnsi="Arial" w:cs="Arial"/>
        </w:rPr>
        <w:t>.</w:t>
      </w:r>
    </w:p>
    <w:p w14:paraId="112713F3" w14:textId="77777777" w:rsidR="002904AF" w:rsidRPr="002055E0" w:rsidRDefault="67566A3C" w:rsidP="67566A3C">
      <w:pPr>
        <w:tabs>
          <w:tab w:val="left" w:pos="851"/>
        </w:tabs>
        <w:ind w:left="1701"/>
        <w:rPr>
          <w:rFonts w:ascii="Arial" w:hAnsi="Arial" w:cs="Arial"/>
          <w:i/>
          <w:iCs/>
          <w:sz w:val="18"/>
          <w:szCs w:val="18"/>
        </w:rPr>
      </w:pPr>
      <w:r w:rsidRPr="67566A3C">
        <w:rPr>
          <w:rFonts w:ascii="Arial" w:hAnsi="Arial" w:cs="Arial"/>
          <w:i/>
          <w:iCs/>
          <w:sz w:val="18"/>
          <w:szCs w:val="18"/>
        </w:rPr>
        <w:t>(hors cas des marchés de défense ou de sécurité dans lequel ces documents ont déjà été fournis).</w:t>
      </w:r>
    </w:p>
    <w:p w14:paraId="2334FE89" w14:textId="77777777" w:rsidR="001C733C" w:rsidRPr="002055E0" w:rsidRDefault="001C733C" w:rsidP="001C733C">
      <w:pPr>
        <w:tabs>
          <w:tab w:val="left" w:pos="851"/>
        </w:tabs>
        <w:rPr>
          <w:rFonts w:ascii="Arial" w:hAnsi="Arial" w:cs="Arial"/>
          <w:i/>
          <w:sz w:val="18"/>
          <w:szCs w:val="18"/>
        </w:rPr>
      </w:pPr>
    </w:p>
    <w:p w14:paraId="43159C85" w14:textId="77777777" w:rsidR="00036500" w:rsidRPr="002055E0" w:rsidRDefault="0021527A" w:rsidP="67566A3C">
      <w:pPr>
        <w:tabs>
          <w:tab w:val="left" w:pos="851"/>
        </w:tabs>
        <w:rPr>
          <w:rFonts w:ascii="Arial" w:hAnsi="Arial" w:cs="Arial"/>
          <w:i/>
          <w:iCs/>
          <w:sz w:val="18"/>
          <w:szCs w:val="18"/>
        </w:rPr>
      </w:pPr>
      <w:r w:rsidRPr="67566A3C">
        <w:fldChar w:fldCharType="begin">
          <w:ffData>
            <w:name w:val=""/>
            <w:enabled/>
            <w:calcOnExit w:val="0"/>
            <w:checkBox>
              <w:size w:val="20"/>
              <w:default w:val="0"/>
            </w:checkBox>
          </w:ffData>
        </w:fldChar>
      </w:r>
      <w:r w:rsidRPr="002055E0">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sidRPr="002055E0">
        <w:rPr>
          <w:rFonts w:ascii="Arial" w:hAnsi="Arial" w:cs="Arial"/>
        </w:rPr>
        <w:t xml:space="preserve"> L</w:t>
      </w:r>
      <w:r w:rsidR="00036500" w:rsidRPr="002055E0">
        <w:rPr>
          <w:rFonts w:ascii="Arial" w:hAnsi="Arial" w:cs="Arial"/>
        </w:rPr>
        <w:t>es membres du groupement</w:t>
      </w:r>
      <w:r w:rsidR="00332B12" w:rsidRPr="002055E0">
        <w:rPr>
          <w:rFonts w:ascii="Arial" w:hAnsi="Arial" w:cs="Arial"/>
        </w:rPr>
        <w:t>, qui signent le présent acte d’engagement</w:t>
      </w:r>
      <w:r w:rsidR="00036500" w:rsidRPr="002055E0">
        <w:rPr>
          <w:rFonts w:ascii="Arial" w:hAnsi="Arial" w:cs="Arial"/>
        </w:rPr>
        <w:t> :</w:t>
      </w:r>
    </w:p>
    <w:p w14:paraId="2F22707C" w14:textId="77777777" w:rsidR="00036500" w:rsidRPr="002055E0" w:rsidRDefault="67566A3C" w:rsidP="67566A3C">
      <w:pPr>
        <w:tabs>
          <w:tab w:val="left" w:pos="851"/>
        </w:tabs>
        <w:rPr>
          <w:rFonts w:ascii="Arial" w:hAnsi="Arial" w:cs="Arial"/>
        </w:rPr>
      </w:pPr>
      <w:r w:rsidRPr="67566A3C">
        <w:rPr>
          <w:rFonts w:ascii="Arial" w:hAnsi="Arial" w:cs="Arial"/>
          <w:i/>
          <w:iCs/>
          <w:sz w:val="18"/>
          <w:szCs w:val="18"/>
        </w:rPr>
        <w:t>(Cocher la case correspondante.)</w:t>
      </w:r>
    </w:p>
    <w:p w14:paraId="57421A8A" w14:textId="77777777" w:rsidR="00036500" w:rsidRPr="002055E0" w:rsidRDefault="00036500" w:rsidP="005846FB">
      <w:pPr>
        <w:tabs>
          <w:tab w:val="left" w:pos="851"/>
        </w:tabs>
        <w:rPr>
          <w:rFonts w:ascii="Arial" w:hAnsi="Arial" w:cs="Arial"/>
        </w:rPr>
      </w:pPr>
    </w:p>
    <w:p w14:paraId="1E0103A4" w14:textId="77777777" w:rsidR="00AE7831" w:rsidRPr="002055E0" w:rsidRDefault="00AE7831" w:rsidP="67566A3C">
      <w:pPr>
        <w:tabs>
          <w:tab w:val="left" w:pos="851"/>
        </w:tabs>
        <w:ind w:left="1701" w:hanging="850"/>
        <w:jc w:val="both"/>
        <w:rPr>
          <w:rFonts w:ascii="Arial" w:hAnsi="Arial" w:cs="Arial"/>
        </w:rPr>
      </w:pPr>
      <w:r w:rsidRPr="67566A3C">
        <w:fldChar w:fldCharType="begin">
          <w:ffData>
            <w:name w:val=""/>
            <w:enabled/>
            <w:calcOnExit w:val="0"/>
            <w:checkBox>
              <w:size w:val="20"/>
              <w:default w:val="0"/>
            </w:checkBox>
          </w:ffData>
        </w:fldChar>
      </w:r>
      <w:r w:rsidRPr="002055E0">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sidRPr="002055E0">
        <w:rPr>
          <w:rFonts w:ascii="Arial" w:hAnsi="Arial" w:cs="Arial"/>
        </w:rPr>
        <w:tab/>
        <w:t>donnent mandat au mandataire, qui l’accepte, pour les représenter vis-à-vis de l’acheteur et pour coordonner l’ensemble des prestations ;</w:t>
      </w:r>
    </w:p>
    <w:p w14:paraId="27F56673" w14:textId="77777777" w:rsidR="00AE7831" w:rsidRPr="002055E0" w:rsidRDefault="00AE7831" w:rsidP="009B45B9">
      <w:pPr>
        <w:tabs>
          <w:tab w:val="left" w:pos="851"/>
        </w:tabs>
        <w:ind w:left="1701" w:hanging="850"/>
        <w:jc w:val="both"/>
        <w:rPr>
          <w:rFonts w:ascii="Arial" w:hAnsi="Arial" w:cs="Arial"/>
        </w:rPr>
      </w:pPr>
    </w:p>
    <w:p w14:paraId="0C680247" w14:textId="77777777" w:rsidR="00036500" w:rsidRPr="002055E0" w:rsidRDefault="00036500" w:rsidP="67566A3C">
      <w:pPr>
        <w:tabs>
          <w:tab w:val="left" w:pos="851"/>
        </w:tabs>
        <w:ind w:left="1701" w:hanging="850"/>
        <w:jc w:val="both"/>
        <w:rPr>
          <w:rFonts w:ascii="Arial" w:hAnsi="Arial" w:cs="Arial"/>
        </w:rPr>
      </w:pPr>
      <w:r w:rsidRPr="67566A3C">
        <w:fldChar w:fldCharType="begin">
          <w:ffData>
            <w:name w:val=""/>
            <w:enabled/>
            <w:calcOnExit w:val="0"/>
            <w:checkBox>
              <w:size w:val="20"/>
              <w:default w:val="0"/>
            </w:checkBox>
          </w:ffData>
        </w:fldChar>
      </w:r>
      <w:r w:rsidRPr="002055E0">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sidRPr="002055E0">
        <w:rPr>
          <w:rFonts w:ascii="Arial" w:hAnsi="Arial" w:cs="Arial"/>
        </w:rPr>
        <w:tab/>
        <w:t xml:space="preserve">donnent mandat au mandataire, qui l’accepte, pour signer, en leur nom et pour leur compte, </w:t>
      </w:r>
      <w:r w:rsidR="004A7169" w:rsidRPr="002055E0">
        <w:rPr>
          <w:rFonts w:ascii="Arial" w:hAnsi="Arial" w:cs="Arial"/>
        </w:rPr>
        <w:t>les</w:t>
      </w:r>
      <w:r w:rsidRPr="002055E0">
        <w:rPr>
          <w:rFonts w:ascii="Arial" w:hAnsi="Arial" w:cs="Arial"/>
        </w:rPr>
        <w:t xml:space="preserve"> modifications ultérieures du marché </w:t>
      </w:r>
      <w:r w:rsidR="00930A5C" w:rsidRPr="002055E0">
        <w:rPr>
          <w:rFonts w:ascii="Arial" w:hAnsi="Arial" w:cs="Arial"/>
        </w:rPr>
        <w:t>public</w:t>
      </w:r>
      <w:r w:rsidRPr="002055E0">
        <w:rPr>
          <w:rFonts w:ascii="Arial" w:hAnsi="Arial" w:cs="Arial"/>
        </w:rPr>
        <w:t> ;</w:t>
      </w:r>
    </w:p>
    <w:p w14:paraId="0D2C0FA0" w14:textId="77777777" w:rsidR="00036500" w:rsidRPr="002055E0" w:rsidRDefault="00036500" w:rsidP="006C4338">
      <w:pPr>
        <w:tabs>
          <w:tab w:val="left" w:pos="851"/>
        </w:tabs>
        <w:rPr>
          <w:rFonts w:ascii="Arial" w:hAnsi="Arial" w:cs="Arial"/>
          <w:iCs/>
        </w:rPr>
      </w:pPr>
    </w:p>
    <w:p w14:paraId="6E601895" w14:textId="77777777" w:rsidR="00036500" w:rsidRPr="002055E0" w:rsidRDefault="00844DAA" w:rsidP="67566A3C">
      <w:pPr>
        <w:tabs>
          <w:tab w:val="left" w:pos="851"/>
        </w:tabs>
        <w:ind w:left="1134" w:hanging="850"/>
        <w:rPr>
          <w:rFonts w:ascii="Arial" w:hAnsi="Arial" w:cs="Arial"/>
          <w:i/>
          <w:iCs/>
          <w:sz w:val="18"/>
          <w:szCs w:val="18"/>
        </w:rPr>
      </w:pPr>
      <w:r w:rsidRPr="002055E0">
        <w:rPr>
          <w:rFonts w:ascii="Arial" w:hAnsi="Arial" w:cs="Arial"/>
        </w:rPr>
        <w:tab/>
      </w:r>
      <w:r w:rsidR="00036500" w:rsidRPr="67566A3C">
        <w:fldChar w:fldCharType="begin">
          <w:ffData>
            <w:name w:val=""/>
            <w:enabled/>
            <w:calcOnExit w:val="0"/>
            <w:checkBox>
              <w:size w:val="20"/>
              <w:default w:val="0"/>
            </w:checkBox>
          </w:ffData>
        </w:fldChar>
      </w:r>
      <w:r w:rsidR="00036500" w:rsidRPr="002055E0">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00036500" w:rsidRPr="67566A3C">
        <w:fldChar w:fldCharType="end"/>
      </w:r>
      <w:r w:rsidR="00036500" w:rsidRPr="67566A3C">
        <w:rPr>
          <w:rFonts w:ascii="Arial" w:hAnsi="Arial" w:cs="Arial"/>
          <w:i/>
          <w:iCs/>
        </w:rPr>
        <w:t xml:space="preserve"> </w:t>
      </w:r>
      <w:r w:rsidR="00036500" w:rsidRPr="002055E0">
        <w:rPr>
          <w:rFonts w:ascii="Arial" w:hAnsi="Arial" w:cs="Arial"/>
        </w:rPr>
        <w:tab/>
        <w:t>donnent mandat au mandataire dans les conditions définies ci-dessous</w:t>
      </w:r>
      <w:r w:rsidRPr="002055E0">
        <w:rPr>
          <w:rFonts w:ascii="Arial" w:hAnsi="Arial" w:cs="Arial"/>
        </w:rPr>
        <w:t> :</w:t>
      </w:r>
    </w:p>
    <w:p w14:paraId="779BF374" w14:textId="77777777" w:rsidR="00036500" w:rsidRPr="002055E0" w:rsidRDefault="00844DAA" w:rsidP="67566A3C">
      <w:pPr>
        <w:tabs>
          <w:tab w:val="left" w:pos="851"/>
        </w:tabs>
        <w:ind w:left="1134" w:hanging="850"/>
        <w:rPr>
          <w:rFonts w:ascii="Arial" w:hAnsi="Arial" w:cs="Arial"/>
          <w:i/>
          <w:iCs/>
          <w:sz w:val="18"/>
          <w:szCs w:val="18"/>
        </w:rPr>
      </w:pPr>
      <w:r w:rsidRPr="002055E0">
        <w:rPr>
          <w:rFonts w:ascii="Arial" w:hAnsi="Arial" w:cs="Arial"/>
          <w:i/>
          <w:sz w:val="18"/>
          <w:szCs w:val="18"/>
        </w:rPr>
        <w:tab/>
      </w:r>
      <w:r w:rsidRPr="002055E0">
        <w:rPr>
          <w:rFonts w:ascii="Arial" w:hAnsi="Arial" w:cs="Arial"/>
          <w:i/>
          <w:sz w:val="18"/>
          <w:szCs w:val="18"/>
        </w:rPr>
        <w:tab/>
      </w:r>
      <w:r w:rsidRPr="002055E0">
        <w:rPr>
          <w:rFonts w:ascii="Arial" w:hAnsi="Arial" w:cs="Arial"/>
          <w:i/>
          <w:sz w:val="18"/>
          <w:szCs w:val="18"/>
        </w:rPr>
        <w:tab/>
      </w:r>
      <w:r w:rsidR="00036500" w:rsidRPr="67566A3C">
        <w:rPr>
          <w:rFonts w:ascii="Arial" w:hAnsi="Arial" w:cs="Arial"/>
          <w:i/>
          <w:iCs/>
          <w:sz w:val="18"/>
          <w:szCs w:val="18"/>
        </w:rPr>
        <w:t>(Donner des précisions sur l’étendue du mandat.)</w:t>
      </w:r>
    </w:p>
    <w:p w14:paraId="34D79590" w14:textId="77777777" w:rsidR="00497D0B" w:rsidRPr="002055E0" w:rsidRDefault="00497D0B" w:rsidP="009B45B9">
      <w:pPr>
        <w:tabs>
          <w:tab w:val="left" w:pos="851"/>
        </w:tabs>
        <w:ind w:left="1134" w:hanging="850"/>
        <w:rPr>
          <w:rFonts w:ascii="Arial" w:hAnsi="Arial" w:cs="Arial"/>
          <w:i/>
          <w:sz w:val="18"/>
          <w:szCs w:val="18"/>
        </w:rPr>
      </w:pPr>
    </w:p>
    <w:p w14:paraId="4D9188DB" w14:textId="77777777" w:rsidR="00AA17AF" w:rsidRPr="002055E0" w:rsidRDefault="00AA17AF" w:rsidP="009B45B9">
      <w:pPr>
        <w:tabs>
          <w:tab w:val="left" w:pos="851"/>
        </w:tabs>
        <w:ind w:left="1134" w:hanging="850"/>
        <w:rPr>
          <w:rFonts w:ascii="Arial" w:hAnsi="Arial" w:cs="Arial"/>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RPr="002055E0" w14:paraId="04322BF9" w14:textId="77777777" w:rsidTr="67566A3C">
        <w:tc>
          <w:tcPr>
            <w:tcW w:w="464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33C27B4" w14:textId="77777777" w:rsidR="00332B12" w:rsidRPr="002055E0" w:rsidRDefault="67566A3C" w:rsidP="67566A3C">
            <w:pPr>
              <w:tabs>
                <w:tab w:val="left" w:pos="851"/>
              </w:tabs>
              <w:jc w:val="center"/>
              <w:rPr>
                <w:rFonts w:ascii="Arial" w:hAnsi="Arial" w:cs="Arial"/>
                <w:b/>
                <w:bCs/>
              </w:rPr>
            </w:pPr>
            <w:r w:rsidRPr="67566A3C">
              <w:rPr>
                <w:rFonts w:ascii="Arial" w:hAnsi="Arial" w:cs="Arial"/>
                <w:b/>
                <w:bCs/>
              </w:rPr>
              <w:t>Nom, prénom et qualité</w:t>
            </w:r>
          </w:p>
          <w:p w14:paraId="15CBFEAF" w14:textId="77777777" w:rsidR="00332B12" w:rsidRPr="002055E0" w:rsidRDefault="67566A3C" w:rsidP="67566A3C">
            <w:pPr>
              <w:tabs>
                <w:tab w:val="left" w:pos="851"/>
              </w:tabs>
              <w:jc w:val="center"/>
              <w:rPr>
                <w:rFonts w:ascii="Arial" w:hAnsi="Arial" w:cs="Arial"/>
                <w:b/>
                <w:bCs/>
              </w:rPr>
            </w:pPr>
            <w:r w:rsidRPr="67566A3C">
              <w:rPr>
                <w:rFonts w:ascii="Arial" w:hAnsi="Arial" w:cs="Arial"/>
                <w:b/>
                <w:bCs/>
              </w:rPr>
              <w:t>du signataire (*)</w:t>
            </w:r>
          </w:p>
        </w:tc>
        <w:tc>
          <w:tcPr>
            <w:tcW w:w="26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DF62E54" w14:textId="77777777" w:rsidR="00332B12" w:rsidRPr="002055E0" w:rsidRDefault="67566A3C" w:rsidP="67566A3C">
            <w:pPr>
              <w:tabs>
                <w:tab w:val="left" w:pos="851"/>
              </w:tabs>
              <w:jc w:val="center"/>
              <w:rPr>
                <w:rFonts w:ascii="Arial" w:hAnsi="Arial" w:cs="Arial"/>
                <w:b/>
                <w:bCs/>
              </w:rPr>
            </w:pPr>
            <w:r w:rsidRPr="67566A3C">
              <w:rPr>
                <w:rFonts w:ascii="Arial" w:hAnsi="Arial" w:cs="Arial"/>
                <w:b/>
                <w:bCs/>
              </w:rPr>
              <w:t>Lieu et date de signature</w:t>
            </w:r>
          </w:p>
        </w:tc>
        <w:tc>
          <w:tcPr>
            <w:tcW w:w="30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85C338A" w14:textId="77777777" w:rsidR="00332B12" w:rsidRPr="002055E0" w:rsidRDefault="67566A3C" w:rsidP="67566A3C">
            <w:pPr>
              <w:tabs>
                <w:tab w:val="left" w:pos="851"/>
              </w:tabs>
              <w:jc w:val="center"/>
              <w:rPr>
                <w:rFonts w:ascii="Arial" w:hAnsi="Arial" w:cs="Arial"/>
                <w:b/>
                <w:bCs/>
              </w:rPr>
            </w:pPr>
            <w:r w:rsidRPr="67566A3C">
              <w:rPr>
                <w:rFonts w:ascii="Arial" w:hAnsi="Arial" w:cs="Arial"/>
                <w:b/>
                <w:bCs/>
              </w:rPr>
              <w:t>Signature</w:t>
            </w:r>
          </w:p>
        </w:tc>
      </w:tr>
      <w:tr w:rsidR="00332B12" w:rsidRPr="002055E0" w14:paraId="7096EB30" w14:textId="77777777" w:rsidTr="67566A3C">
        <w:trPr>
          <w:trHeight w:val="1021"/>
        </w:trPr>
        <w:tc>
          <w:tcPr>
            <w:tcW w:w="4644" w:type="dxa"/>
            <w:tcBorders>
              <w:top w:val="single" w:sz="4" w:space="0" w:color="000000" w:themeColor="text1"/>
              <w:left w:val="single" w:sz="4" w:space="0" w:color="000000" w:themeColor="text1"/>
              <w:bottom w:val="single" w:sz="4" w:space="0" w:color="auto"/>
            </w:tcBorders>
            <w:shd w:val="clear" w:color="auto" w:fill="CCFFFF"/>
          </w:tcPr>
          <w:p w14:paraId="13CDA63C" w14:textId="77777777" w:rsidR="00332B12" w:rsidRPr="002055E0" w:rsidRDefault="00332B12" w:rsidP="00B054DA">
            <w:pPr>
              <w:tabs>
                <w:tab w:val="left" w:pos="851"/>
              </w:tabs>
              <w:snapToGrid w:val="0"/>
              <w:jc w:val="both"/>
              <w:rPr>
                <w:rFonts w:ascii="Arial" w:hAnsi="Arial" w:cs="Arial"/>
                <w:b/>
                <w:bCs/>
              </w:rPr>
            </w:pPr>
          </w:p>
        </w:tc>
        <w:tc>
          <w:tcPr>
            <w:tcW w:w="2694" w:type="dxa"/>
            <w:tcBorders>
              <w:top w:val="single" w:sz="4" w:space="0" w:color="000000" w:themeColor="text1"/>
              <w:left w:val="single" w:sz="4" w:space="0" w:color="000000" w:themeColor="text1"/>
              <w:bottom w:val="single" w:sz="4" w:space="0" w:color="auto"/>
            </w:tcBorders>
            <w:shd w:val="clear" w:color="auto" w:fill="CCFFFF"/>
          </w:tcPr>
          <w:p w14:paraId="536EF6CE" w14:textId="77777777" w:rsidR="00332B12" w:rsidRPr="002055E0" w:rsidRDefault="00332B12" w:rsidP="00B054DA">
            <w:pPr>
              <w:tabs>
                <w:tab w:val="left" w:pos="851"/>
              </w:tabs>
              <w:snapToGrid w:val="0"/>
              <w:jc w:val="both"/>
              <w:rPr>
                <w:rFonts w:ascii="Arial" w:hAnsi="Arial" w:cs="Arial"/>
                <w:b/>
                <w:bCs/>
              </w:rPr>
            </w:pPr>
          </w:p>
        </w:tc>
        <w:tc>
          <w:tcPr>
            <w:tcW w:w="305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CCFFFF"/>
          </w:tcPr>
          <w:p w14:paraId="62FF20B7" w14:textId="77777777" w:rsidR="00332B12" w:rsidRPr="002055E0" w:rsidRDefault="00332B12" w:rsidP="00B054DA">
            <w:pPr>
              <w:tabs>
                <w:tab w:val="left" w:pos="851"/>
              </w:tabs>
              <w:snapToGrid w:val="0"/>
              <w:jc w:val="both"/>
              <w:rPr>
                <w:rFonts w:ascii="Arial" w:hAnsi="Arial" w:cs="Arial"/>
                <w:b/>
                <w:bCs/>
              </w:rPr>
            </w:pPr>
          </w:p>
        </w:tc>
      </w:tr>
      <w:tr w:rsidR="00332B12" w:rsidRPr="002055E0" w14:paraId="028E6E86" w14:textId="77777777" w:rsidTr="67566A3C">
        <w:trPr>
          <w:trHeight w:val="1021"/>
        </w:trPr>
        <w:tc>
          <w:tcPr>
            <w:tcW w:w="4644" w:type="dxa"/>
            <w:tcBorders>
              <w:top w:val="single" w:sz="4" w:space="0" w:color="auto"/>
              <w:left w:val="single" w:sz="4" w:space="0" w:color="000000" w:themeColor="text1"/>
              <w:bottom w:val="single" w:sz="4" w:space="0" w:color="auto"/>
            </w:tcBorders>
            <w:shd w:val="clear" w:color="auto" w:fill="auto"/>
          </w:tcPr>
          <w:p w14:paraId="68C9810D" w14:textId="77777777" w:rsidR="00332B12" w:rsidRPr="002055E0" w:rsidRDefault="00332B12" w:rsidP="00B054DA">
            <w:pPr>
              <w:tabs>
                <w:tab w:val="left" w:pos="851"/>
              </w:tabs>
              <w:snapToGrid w:val="0"/>
              <w:jc w:val="both"/>
              <w:rPr>
                <w:rFonts w:ascii="Arial" w:hAnsi="Arial" w:cs="Arial"/>
                <w:b/>
                <w:bCs/>
              </w:rPr>
            </w:pPr>
          </w:p>
        </w:tc>
        <w:tc>
          <w:tcPr>
            <w:tcW w:w="2694" w:type="dxa"/>
            <w:tcBorders>
              <w:top w:val="single" w:sz="4" w:space="0" w:color="auto"/>
              <w:left w:val="single" w:sz="4" w:space="0" w:color="000000" w:themeColor="text1"/>
              <w:bottom w:val="single" w:sz="4" w:space="0" w:color="auto"/>
            </w:tcBorders>
            <w:shd w:val="clear" w:color="auto" w:fill="auto"/>
          </w:tcPr>
          <w:p w14:paraId="1568D03A" w14:textId="77777777" w:rsidR="00332B12" w:rsidRPr="002055E0" w:rsidRDefault="00332B12" w:rsidP="00B054DA">
            <w:pPr>
              <w:tabs>
                <w:tab w:val="left" w:pos="851"/>
              </w:tabs>
              <w:snapToGrid w:val="0"/>
              <w:jc w:val="both"/>
              <w:rPr>
                <w:rFonts w:ascii="Arial" w:hAnsi="Arial" w:cs="Arial"/>
                <w:b/>
                <w:bCs/>
              </w:rPr>
            </w:pPr>
          </w:p>
        </w:tc>
        <w:tc>
          <w:tcPr>
            <w:tcW w:w="3056" w:type="dxa"/>
            <w:tcBorders>
              <w:top w:val="single" w:sz="4" w:space="0" w:color="auto"/>
              <w:left w:val="single" w:sz="4" w:space="0" w:color="000000" w:themeColor="text1"/>
              <w:bottom w:val="single" w:sz="4" w:space="0" w:color="auto"/>
              <w:right w:val="single" w:sz="4" w:space="0" w:color="000000" w:themeColor="text1"/>
            </w:tcBorders>
            <w:shd w:val="clear" w:color="auto" w:fill="auto"/>
          </w:tcPr>
          <w:p w14:paraId="71090840" w14:textId="77777777" w:rsidR="00332B12" w:rsidRPr="002055E0" w:rsidRDefault="00332B12" w:rsidP="00B054DA">
            <w:pPr>
              <w:tabs>
                <w:tab w:val="left" w:pos="851"/>
              </w:tabs>
              <w:snapToGrid w:val="0"/>
              <w:jc w:val="both"/>
              <w:rPr>
                <w:rFonts w:ascii="Arial" w:hAnsi="Arial" w:cs="Arial"/>
                <w:b/>
                <w:bCs/>
              </w:rPr>
            </w:pPr>
          </w:p>
        </w:tc>
      </w:tr>
    </w:tbl>
    <w:p w14:paraId="2D32B41E" w14:textId="77777777" w:rsidR="00EF4472" w:rsidRPr="002055E0" w:rsidRDefault="67566A3C" w:rsidP="67566A3C">
      <w:pPr>
        <w:tabs>
          <w:tab w:val="left" w:pos="851"/>
        </w:tabs>
        <w:jc w:val="both"/>
        <w:rPr>
          <w:rFonts w:ascii="Arial" w:hAnsi="Arial" w:cs="Arial"/>
          <w:sz w:val="18"/>
          <w:szCs w:val="18"/>
        </w:rPr>
      </w:pPr>
      <w:r w:rsidRPr="67566A3C">
        <w:rPr>
          <w:rFonts w:ascii="Arial" w:hAnsi="Arial" w:cs="Arial"/>
          <w:sz w:val="18"/>
          <w:szCs w:val="18"/>
        </w:rPr>
        <w:t>(*) Le signataire doit avoir le pouvoir d’engager la personne qu’il représente.</w:t>
      </w:r>
    </w:p>
    <w:p w14:paraId="0D34A78A" w14:textId="77777777" w:rsidR="00EF4472" w:rsidRPr="002055E0" w:rsidRDefault="00EF4472" w:rsidP="00332B12">
      <w:pPr>
        <w:tabs>
          <w:tab w:val="left" w:pos="851"/>
        </w:tabs>
        <w:jc w:val="both"/>
        <w:rPr>
          <w:rFonts w:ascii="Arial" w:hAnsi="Arial" w:cs="Arial"/>
        </w:rPr>
      </w:pPr>
    </w:p>
    <w:p w14:paraId="380C0BEF" w14:textId="77777777" w:rsidR="00641E49" w:rsidRPr="002055E0" w:rsidRDefault="00641E49" w:rsidP="00332B12">
      <w:pPr>
        <w:tabs>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4581D" w:rsidRPr="002055E0" w14:paraId="5083E657" w14:textId="77777777" w:rsidTr="67566A3C">
        <w:tc>
          <w:tcPr>
            <w:tcW w:w="10277" w:type="dxa"/>
            <w:shd w:val="clear" w:color="auto" w:fill="66CCFF"/>
          </w:tcPr>
          <w:p w14:paraId="4132AF82" w14:textId="77777777" w:rsidR="0064581D" w:rsidRPr="002055E0" w:rsidRDefault="0064581D" w:rsidP="67566A3C">
            <w:pPr>
              <w:rPr>
                <w:rFonts w:ascii="Arial" w:hAnsi="Arial" w:cs="Arial"/>
                <w:b/>
                <w:bCs/>
              </w:rPr>
            </w:pPr>
            <w:r w:rsidRPr="67566A3C">
              <w:rPr>
                <w:rFonts w:ascii="Arial" w:hAnsi="Arial" w:cs="Arial"/>
              </w:rPr>
              <w:br w:type="page"/>
            </w:r>
            <w:r w:rsidR="67566A3C" w:rsidRPr="67566A3C">
              <w:rPr>
                <w:rFonts w:ascii="Arial" w:hAnsi="Arial" w:cs="Arial"/>
                <w:b/>
                <w:bCs/>
                <w:sz w:val="22"/>
                <w:szCs w:val="22"/>
              </w:rPr>
              <w:t>D - Identification de l’acheteur</w:t>
            </w:r>
          </w:p>
        </w:tc>
      </w:tr>
    </w:tbl>
    <w:p w14:paraId="6F2888D2" w14:textId="77777777" w:rsidR="008B0A11" w:rsidRPr="002055E0" w:rsidRDefault="67566A3C" w:rsidP="67566A3C">
      <w:pPr>
        <w:spacing w:before="120"/>
        <w:jc w:val="center"/>
        <w:rPr>
          <w:rFonts w:ascii="Arial" w:hAnsi="Arial" w:cs="Arial"/>
          <w:b/>
          <w:bCs/>
        </w:rPr>
      </w:pPr>
      <w:r w:rsidRPr="67566A3C">
        <w:rPr>
          <w:rFonts w:ascii="Arial" w:hAnsi="Arial" w:cs="Arial"/>
          <w:b/>
          <w:bCs/>
        </w:rPr>
        <w:t>SERVICE DU COMMISSARIAT DES ARMEES</w:t>
      </w:r>
    </w:p>
    <w:p w14:paraId="0115CBBE" w14:textId="77777777" w:rsidR="008B0A11" w:rsidRPr="002055E0" w:rsidRDefault="67566A3C" w:rsidP="67566A3C">
      <w:pPr>
        <w:tabs>
          <w:tab w:val="left" w:pos="2977"/>
        </w:tabs>
        <w:jc w:val="center"/>
        <w:rPr>
          <w:rFonts w:ascii="Arial" w:hAnsi="Arial" w:cs="Arial"/>
          <w:b/>
          <w:bCs/>
        </w:rPr>
      </w:pPr>
      <w:r w:rsidRPr="67566A3C">
        <w:rPr>
          <w:rFonts w:ascii="Arial" w:hAnsi="Arial" w:cs="Arial"/>
          <w:b/>
          <w:bCs/>
        </w:rPr>
        <w:lastRenderedPageBreak/>
        <w:t>PLATE-FORME COMMISSARIAT RAMBOUILLET</w:t>
      </w:r>
    </w:p>
    <w:p w14:paraId="3C35D76B" w14:textId="77777777" w:rsidR="008B0A11" w:rsidRPr="001458E1" w:rsidRDefault="67566A3C" w:rsidP="67566A3C">
      <w:pPr>
        <w:jc w:val="center"/>
        <w:rPr>
          <w:rFonts w:ascii="Arial" w:hAnsi="Arial" w:cs="Arial"/>
        </w:rPr>
      </w:pPr>
      <w:r w:rsidRPr="67566A3C">
        <w:rPr>
          <w:rFonts w:ascii="Arial" w:hAnsi="Arial" w:cs="Arial"/>
        </w:rPr>
        <w:t>Adresse postale : 11, rue de Groussay – CS 70106 – 78513 RAMBOUILLET CEDEX</w:t>
      </w:r>
    </w:p>
    <w:p w14:paraId="789601D4" w14:textId="77777777" w:rsidR="008B0A11" w:rsidRPr="001458E1" w:rsidRDefault="67566A3C" w:rsidP="67566A3C">
      <w:pPr>
        <w:jc w:val="center"/>
        <w:rPr>
          <w:rFonts w:ascii="Arial" w:hAnsi="Arial" w:cs="Arial"/>
        </w:rPr>
      </w:pPr>
      <w:r w:rsidRPr="67566A3C">
        <w:rPr>
          <w:rFonts w:ascii="Arial" w:hAnsi="Arial" w:cs="Arial"/>
        </w:rPr>
        <w:t>Adresse géographique : 11, rue de Groussay – 78120 RAMBOUILLET</w:t>
      </w:r>
    </w:p>
    <w:p w14:paraId="2DD12524" w14:textId="77777777" w:rsidR="008B0A11" w:rsidRPr="001458E1" w:rsidRDefault="67566A3C" w:rsidP="67566A3C">
      <w:pPr>
        <w:tabs>
          <w:tab w:val="left" w:pos="2977"/>
        </w:tabs>
        <w:jc w:val="center"/>
        <w:rPr>
          <w:rFonts w:ascii="Arial" w:hAnsi="Arial" w:cs="Arial"/>
        </w:rPr>
      </w:pPr>
      <w:r w:rsidRPr="67566A3C">
        <w:rPr>
          <w:rFonts w:ascii="Arial" w:hAnsi="Arial" w:cs="Arial"/>
        </w:rPr>
        <w:t xml:space="preserve">Courriel : : </w:t>
      </w:r>
      <w:hyperlink r:id="rId17">
        <w:r w:rsidRPr="67566A3C">
          <w:rPr>
            <w:rStyle w:val="Lienhypertexte"/>
            <w:rFonts w:ascii="Arial" w:hAnsi="Arial" w:cs="Arial"/>
          </w:rPr>
          <w:t>pfc-rbt.contact.fct@intradef.gouv.fr</w:t>
        </w:r>
      </w:hyperlink>
    </w:p>
    <w:p w14:paraId="4B8AAB1F" w14:textId="77777777" w:rsidR="008B0A11" w:rsidRPr="001458E1" w:rsidRDefault="67566A3C" w:rsidP="67566A3C">
      <w:pPr>
        <w:jc w:val="center"/>
        <w:rPr>
          <w:rFonts w:ascii="Arial" w:hAnsi="Arial" w:cs="Arial"/>
        </w:rPr>
      </w:pPr>
      <w:r w:rsidRPr="67566A3C">
        <w:rPr>
          <w:rFonts w:ascii="Arial" w:hAnsi="Arial" w:cs="Arial"/>
        </w:rPr>
        <w:t xml:space="preserve">Profil d’acheteur : </w:t>
      </w:r>
      <w:hyperlink r:id="rId18">
        <w:r w:rsidRPr="67566A3C">
          <w:rPr>
            <w:rStyle w:val="Lienhypertexte"/>
            <w:rFonts w:ascii="Arial" w:hAnsi="Arial" w:cs="Arial"/>
          </w:rPr>
          <w:t>https://www.marches-publics.gouv.fr</w:t>
        </w:r>
      </w:hyperlink>
    </w:p>
    <w:p w14:paraId="21D3A452" w14:textId="77777777" w:rsidR="008B0A11" w:rsidRPr="002055E0" w:rsidRDefault="67566A3C" w:rsidP="67566A3C">
      <w:pPr>
        <w:spacing w:after="120"/>
        <w:jc w:val="center"/>
        <w:rPr>
          <w:rStyle w:val="Lienhypertexte"/>
          <w:rFonts w:ascii="Arial" w:hAnsi="Arial" w:cs="Arial"/>
          <w:b/>
          <w:bCs/>
        </w:rPr>
      </w:pPr>
      <w:r w:rsidRPr="67566A3C">
        <w:rPr>
          <w:rFonts w:ascii="Arial" w:hAnsi="Arial" w:cs="Arial"/>
        </w:rPr>
        <w:t xml:space="preserve">Site : </w:t>
      </w:r>
      <w:hyperlink r:id="rId19">
        <w:r w:rsidRPr="67566A3C">
          <w:rPr>
            <w:rStyle w:val="Lienhypertexte"/>
            <w:rFonts w:ascii="Arial" w:hAnsi="Arial" w:cs="Arial"/>
          </w:rPr>
          <w:t>www.achats.defense.gouv.fr</w:t>
        </w:r>
      </w:hyperlink>
    </w:p>
    <w:p w14:paraId="4F53B262" w14:textId="77777777" w:rsidR="008B0A11" w:rsidRPr="002055E0" w:rsidRDefault="008B0A11" w:rsidP="67566A3C">
      <w:pPr>
        <w:spacing w:before="360"/>
        <w:ind w:left="284" w:hanging="284"/>
        <w:jc w:val="both"/>
        <w:rPr>
          <w:rFonts w:ascii="Arial" w:hAnsi="Arial" w:cs="Arial"/>
          <w:i/>
          <w:iCs/>
          <w:sz w:val="18"/>
          <w:szCs w:val="18"/>
        </w:rPr>
      </w:pPr>
      <w:r w:rsidRPr="002055E0">
        <w:rPr>
          <w:rFonts w:ascii="Arial" w:eastAsia="Arial" w:hAnsi="Arial" w:cs="Arial"/>
          <w:b/>
          <w:spacing w:val="-10"/>
        </w:rPr>
        <w:tab/>
      </w:r>
      <w:r w:rsidRPr="002055E0">
        <w:rPr>
          <w:rFonts w:ascii="Arial" w:hAnsi="Arial" w:cs="Arial"/>
        </w:rPr>
        <w:t>Nom, prénom, qualité du signataire :</w:t>
      </w:r>
    </w:p>
    <w:p w14:paraId="58EF3636" w14:textId="77777777" w:rsidR="008B0A11" w:rsidRPr="002055E0" w:rsidRDefault="67566A3C" w:rsidP="67566A3C">
      <w:pPr>
        <w:spacing w:after="120"/>
        <w:ind w:left="284"/>
        <w:jc w:val="both"/>
        <w:rPr>
          <w:rFonts w:ascii="Arial" w:hAnsi="Arial" w:cs="Arial"/>
          <w:sz w:val="16"/>
          <w:szCs w:val="16"/>
        </w:rPr>
      </w:pPr>
      <w:r w:rsidRPr="67566A3C">
        <w:rPr>
          <w:rFonts w:ascii="Arial" w:hAnsi="Arial" w:cs="Arial"/>
          <w:i/>
          <w:iCs/>
          <w:sz w:val="16"/>
          <w:szCs w:val="16"/>
        </w:rPr>
        <w:t>(Le signataire doit avoir le pouvoir d’engager la personne qu’il représente.)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8B0A11" w:rsidRPr="002055E0" w14:paraId="491AAB8D" w14:textId="77777777" w:rsidTr="67566A3C">
        <w:tc>
          <w:tcPr>
            <w:tcW w:w="9186" w:type="dxa"/>
            <w:tcBorders>
              <w:top w:val="nil"/>
              <w:left w:val="nil"/>
              <w:bottom w:val="dashed" w:sz="4" w:space="0" w:color="auto"/>
              <w:right w:val="nil"/>
            </w:tcBorders>
            <w:vAlign w:val="bottom"/>
          </w:tcPr>
          <w:p w14:paraId="6BFFA2EF" w14:textId="77777777" w:rsidR="008B0A11" w:rsidRPr="002055E0" w:rsidRDefault="67566A3C" w:rsidP="67566A3C">
            <w:pPr>
              <w:tabs>
                <w:tab w:val="left" w:pos="709"/>
              </w:tabs>
              <w:spacing w:before="120"/>
              <w:rPr>
                <w:rFonts w:ascii="Arial" w:hAnsi="Arial" w:cs="Arial"/>
                <w:b/>
                <w:bCs/>
              </w:rPr>
            </w:pPr>
            <w:r w:rsidRPr="67566A3C">
              <w:rPr>
                <w:rFonts w:ascii="Arial" w:hAnsi="Arial" w:cs="Arial"/>
                <w:b/>
                <w:bCs/>
              </w:rPr>
              <w:t>Commissaire en chef de 1</w:t>
            </w:r>
            <w:r w:rsidRPr="67566A3C">
              <w:rPr>
                <w:rFonts w:ascii="Arial" w:hAnsi="Arial" w:cs="Arial"/>
                <w:b/>
                <w:bCs/>
                <w:vertAlign w:val="superscript"/>
              </w:rPr>
              <w:t>ère</w:t>
            </w:r>
            <w:r w:rsidRPr="67566A3C">
              <w:rPr>
                <w:rFonts w:ascii="Arial" w:hAnsi="Arial" w:cs="Arial"/>
                <w:b/>
                <w:bCs/>
              </w:rPr>
              <w:t xml:space="preserve"> classe Alan VITTAUT</w:t>
            </w:r>
          </w:p>
        </w:tc>
      </w:tr>
      <w:tr w:rsidR="008B0A11" w:rsidRPr="002055E0" w14:paraId="2D34A559" w14:textId="77777777" w:rsidTr="67566A3C">
        <w:tc>
          <w:tcPr>
            <w:tcW w:w="9186" w:type="dxa"/>
            <w:tcBorders>
              <w:top w:val="dashed" w:sz="4" w:space="0" w:color="auto"/>
              <w:left w:val="nil"/>
              <w:bottom w:val="dashed" w:sz="4" w:space="0" w:color="auto"/>
              <w:right w:val="nil"/>
            </w:tcBorders>
            <w:vAlign w:val="bottom"/>
          </w:tcPr>
          <w:p w14:paraId="1F341C76" w14:textId="77777777" w:rsidR="008B0A11" w:rsidRPr="002055E0" w:rsidRDefault="67566A3C" w:rsidP="67566A3C">
            <w:pPr>
              <w:tabs>
                <w:tab w:val="left" w:pos="709"/>
              </w:tabs>
              <w:spacing w:before="120"/>
              <w:rPr>
                <w:rFonts w:ascii="Arial" w:hAnsi="Arial" w:cs="Arial"/>
                <w:b/>
                <w:bCs/>
              </w:rPr>
            </w:pPr>
            <w:r w:rsidRPr="67566A3C">
              <w:rPr>
                <w:rFonts w:ascii="Arial" w:hAnsi="Arial" w:cs="Arial"/>
                <w:b/>
                <w:bCs/>
              </w:rPr>
              <w:t>Directeur de la Plate-Forme Commissariat Rambouillet</w:t>
            </w:r>
          </w:p>
        </w:tc>
      </w:tr>
    </w:tbl>
    <w:p w14:paraId="57B80FF0" w14:textId="77777777" w:rsidR="0064581D" w:rsidRPr="002055E0" w:rsidRDefault="0064581D" w:rsidP="0064581D">
      <w:pPr>
        <w:pStyle w:val="En-tte"/>
        <w:tabs>
          <w:tab w:val="clear" w:pos="4536"/>
          <w:tab w:val="clear" w:pos="9072"/>
          <w:tab w:val="left" w:pos="851"/>
        </w:tabs>
        <w:jc w:val="both"/>
        <w:rPr>
          <w:rFonts w:ascii="Arial" w:hAnsi="Arial" w:cs="Arial"/>
        </w:rPr>
      </w:pPr>
    </w:p>
    <w:p w14:paraId="4B484467" w14:textId="77777777" w:rsidR="00381DB9" w:rsidRPr="002055E0" w:rsidRDefault="00381DB9" w:rsidP="001C7102">
      <w:pPr>
        <w:tabs>
          <w:tab w:val="left" w:pos="851"/>
        </w:tabs>
        <w:jc w:val="both"/>
        <w:rPr>
          <w:rFonts w:ascii="Arial" w:eastAsia="Wingdings" w:hAnsi="Arial" w:cs="Arial"/>
          <w:b/>
          <w:color w:val="66CCFF"/>
          <w:spacing w:val="-10"/>
        </w:rPr>
      </w:pPr>
    </w:p>
    <w:p w14:paraId="2E74F192" w14:textId="77777777" w:rsidR="001C7102" w:rsidRPr="002055E0" w:rsidRDefault="002055E0" w:rsidP="67566A3C">
      <w:pPr>
        <w:tabs>
          <w:tab w:val="left" w:pos="851"/>
        </w:tabs>
        <w:jc w:val="both"/>
        <w:rPr>
          <w:rFonts w:ascii="Arial" w:hAnsi="Arial" w:cs="Arial"/>
        </w:rPr>
      </w:pPr>
      <w:r w:rsidRPr="67566A3C">
        <w:rPr>
          <w:rFonts w:ascii="Wingdings" w:eastAsia="Wingdings" w:hAnsi="Wingdings" w:cs="Arial"/>
          <w:b/>
          <w:bCs/>
          <w:color w:val="66CCFF"/>
          <w:spacing w:val="-10"/>
        </w:rPr>
        <w:t></w:t>
      </w:r>
      <w:r w:rsidRPr="00107670">
        <w:rPr>
          <w:rFonts w:ascii="Arial" w:eastAsia="Arial" w:hAnsi="Arial" w:cs="Arial"/>
          <w:spacing w:val="-10"/>
        </w:rPr>
        <w:t xml:space="preserve"> </w:t>
      </w:r>
      <w:r>
        <w:rPr>
          <w:rFonts w:ascii="Arial" w:eastAsia="Arial" w:hAnsi="Arial" w:cs="Arial"/>
          <w:spacing w:val="-10"/>
        </w:rPr>
        <w:t xml:space="preserve"> </w:t>
      </w:r>
      <w:r w:rsidR="001C7102" w:rsidRPr="002055E0">
        <w:rPr>
          <w:rFonts w:ascii="Arial" w:hAnsi="Arial" w:cs="Arial"/>
        </w:rPr>
        <w:t>Personne habilitée à donner les renseignements prévus à l’</w:t>
      </w:r>
      <w:hyperlink r:id="rId20" w:history="1">
        <w:r w:rsidR="001C7102" w:rsidRPr="002055E0">
          <w:rPr>
            <w:rStyle w:val="Lienhypertexte"/>
            <w:rFonts w:ascii="Arial" w:hAnsi="Arial" w:cs="Arial"/>
          </w:rPr>
          <w:t>article R. </w:t>
        </w:r>
        <w:r w:rsidR="002463F3" w:rsidRPr="002055E0">
          <w:rPr>
            <w:rStyle w:val="Lienhypertexte"/>
            <w:rFonts w:ascii="Arial" w:hAnsi="Arial" w:cs="Arial"/>
          </w:rPr>
          <w:t xml:space="preserve"> </w:t>
        </w:r>
        <w:r w:rsidR="001C7102" w:rsidRPr="002055E0">
          <w:rPr>
            <w:rStyle w:val="Lienhypertexte"/>
            <w:rFonts w:ascii="Arial" w:hAnsi="Arial" w:cs="Arial"/>
          </w:rPr>
          <w:t>2191-59</w:t>
        </w:r>
      </w:hyperlink>
      <w:r w:rsidR="001C7102" w:rsidRPr="002055E0">
        <w:rPr>
          <w:rFonts w:ascii="Arial" w:hAnsi="Arial" w:cs="Arial"/>
        </w:rPr>
        <w:t xml:space="preserve"> du code de la commande publique, auquel renvoie l’</w:t>
      </w:r>
      <w:hyperlink r:id="rId21" w:history="1">
        <w:r w:rsidR="001C7102" w:rsidRPr="002055E0">
          <w:rPr>
            <w:rStyle w:val="Lienhypertexte"/>
            <w:rFonts w:ascii="Arial" w:hAnsi="Arial" w:cs="Arial"/>
          </w:rPr>
          <w:t>article R. </w:t>
        </w:r>
        <w:r w:rsidR="002463F3" w:rsidRPr="002055E0">
          <w:rPr>
            <w:rStyle w:val="Lienhypertexte"/>
            <w:rFonts w:ascii="Arial" w:hAnsi="Arial" w:cs="Arial"/>
          </w:rPr>
          <w:t xml:space="preserve"> </w:t>
        </w:r>
        <w:r w:rsidR="001C7102" w:rsidRPr="002055E0">
          <w:rPr>
            <w:rStyle w:val="Lienhypertexte"/>
            <w:rFonts w:ascii="Arial" w:hAnsi="Arial" w:cs="Arial"/>
          </w:rPr>
          <w:t>2391-28</w:t>
        </w:r>
      </w:hyperlink>
      <w:r w:rsidR="001C7102" w:rsidRPr="002055E0">
        <w:rPr>
          <w:rFonts w:ascii="Arial" w:hAnsi="Arial" w:cs="Arial"/>
        </w:rPr>
        <w:t xml:space="preserve"> du même code</w:t>
      </w:r>
      <w:r w:rsidR="001C7102" w:rsidRPr="002055E0" w:rsidDel="003A7270">
        <w:rPr>
          <w:rFonts w:ascii="Arial" w:hAnsi="Arial" w:cs="Arial"/>
        </w:rPr>
        <w:t xml:space="preserve"> </w:t>
      </w:r>
      <w:r w:rsidR="001C7102" w:rsidRPr="002055E0">
        <w:rPr>
          <w:rFonts w:ascii="Arial" w:hAnsi="Arial" w:cs="Arial"/>
        </w:rPr>
        <w:t>(nantissements ou cessions de créances) :</w:t>
      </w:r>
    </w:p>
    <w:p w14:paraId="576432D2" w14:textId="77777777" w:rsidR="00D20333" w:rsidRPr="002055E0" w:rsidRDefault="00D20333" w:rsidP="00D20333">
      <w:pPr>
        <w:tabs>
          <w:tab w:val="left" w:pos="851"/>
        </w:tabs>
        <w:rPr>
          <w:rFonts w:ascii="Arial" w:hAnsi="Arial" w:cs="Arial"/>
          <w:b/>
        </w:rPr>
      </w:pPr>
    </w:p>
    <w:p w14:paraId="39FE98C0" w14:textId="77777777" w:rsidR="001C7102" w:rsidRPr="002055E0" w:rsidRDefault="67566A3C" w:rsidP="67566A3C">
      <w:pPr>
        <w:tabs>
          <w:tab w:val="left" w:pos="851"/>
        </w:tabs>
        <w:jc w:val="center"/>
        <w:rPr>
          <w:rFonts w:ascii="Arial" w:hAnsi="Arial" w:cs="Arial"/>
          <w:b/>
          <w:bCs/>
        </w:rPr>
      </w:pPr>
      <w:r w:rsidRPr="67566A3C">
        <w:rPr>
          <w:rFonts w:ascii="Arial" w:hAnsi="Arial" w:cs="Arial"/>
          <w:b/>
          <w:bCs/>
        </w:rPr>
        <w:t>Chef de la division management de l’achat de la PFC-RBT</w:t>
      </w:r>
    </w:p>
    <w:p w14:paraId="7736DE41" w14:textId="77777777" w:rsidR="001C7102" w:rsidRPr="002055E0" w:rsidRDefault="67566A3C" w:rsidP="67566A3C">
      <w:pPr>
        <w:tabs>
          <w:tab w:val="left" w:pos="851"/>
        </w:tabs>
        <w:jc w:val="center"/>
        <w:rPr>
          <w:rFonts w:ascii="Arial" w:hAnsi="Arial" w:cs="Arial"/>
        </w:rPr>
      </w:pPr>
      <w:r w:rsidRPr="67566A3C">
        <w:rPr>
          <w:rFonts w:ascii="Arial" w:hAnsi="Arial" w:cs="Arial"/>
        </w:rPr>
        <w:t>11 rue de Groussay – CS70106 – 78513 RAMBOUILLET CEDEX</w:t>
      </w:r>
    </w:p>
    <w:p w14:paraId="0EF96205" w14:textId="77777777" w:rsidR="001C7102" w:rsidRPr="002055E0" w:rsidRDefault="67566A3C" w:rsidP="67566A3C">
      <w:pPr>
        <w:tabs>
          <w:tab w:val="left" w:pos="851"/>
        </w:tabs>
        <w:jc w:val="center"/>
        <w:rPr>
          <w:rFonts w:ascii="Arial" w:hAnsi="Arial" w:cs="Arial"/>
        </w:rPr>
      </w:pPr>
      <w:r w:rsidRPr="67566A3C">
        <w:rPr>
          <w:rFonts w:ascii="Arial" w:hAnsi="Arial" w:cs="Arial"/>
        </w:rPr>
        <w:t xml:space="preserve">Téléphone : 01 34 57 65 52 </w:t>
      </w:r>
    </w:p>
    <w:p w14:paraId="10321DC8" w14:textId="77777777" w:rsidR="001C7102" w:rsidRPr="002055E0" w:rsidRDefault="00AC077E" w:rsidP="001C7102">
      <w:pPr>
        <w:tabs>
          <w:tab w:val="left" w:pos="851"/>
        </w:tabs>
        <w:jc w:val="center"/>
        <w:rPr>
          <w:rFonts w:ascii="Arial" w:hAnsi="Arial" w:cs="Arial"/>
        </w:rPr>
      </w:pPr>
      <w:hyperlink r:id="rId22" w:history="1">
        <w:r w:rsidR="001C7102" w:rsidRPr="002055E0">
          <w:rPr>
            <w:rStyle w:val="Lienhypertexte"/>
            <w:rFonts w:ascii="Arial" w:hAnsi="Arial" w:cs="Arial"/>
            <w:b/>
          </w:rPr>
          <w:t>pfc-rbt.contact.fct@intradef.gouv.fr</w:t>
        </w:r>
      </w:hyperlink>
    </w:p>
    <w:p w14:paraId="6DAD2B77" w14:textId="77777777" w:rsidR="001C7102" w:rsidRPr="002055E0" w:rsidRDefault="001C7102" w:rsidP="001C7102">
      <w:pPr>
        <w:pStyle w:val="fcase2metab"/>
        <w:ind w:left="0" w:firstLine="0"/>
        <w:rPr>
          <w:rFonts w:ascii="Arial" w:hAnsi="Arial" w:cs="Arial"/>
        </w:rPr>
      </w:pPr>
    </w:p>
    <w:p w14:paraId="27695BB5" w14:textId="77777777" w:rsidR="00381DB9" w:rsidRPr="002055E0" w:rsidRDefault="00381DB9" w:rsidP="001C7102">
      <w:pPr>
        <w:tabs>
          <w:tab w:val="left" w:pos="720"/>
          <w:tab w:val="left" w:pos="851"/>
        </w:tabs>
        <w:jc w:val="both"/>
        <w:rPr>
          <w:rFonts w:ascii="Arial" w:eastAsia="Wingdings" w:hAnsi="Arial" w:cs="Arial"/>
          <w:b/>
          <w:color w:val="66CCFF"/>
          <w:spacing w:val="-10"/>
        </w:rPr>
      </w:pPr>
    </w:p>
    <w:p w14:paraId="0FF002C0" w14:textId="77777777" w:rsidR="001C7102" w:rsidRPr="002055E0" w:rsidRDefault="002055E0" w:rsidP="67566A3C">
      <w:pPr>
        <w:tabs>
          <w:tab w:val="left" w:pos="720"/>
          <w:tab w:val="left" w:pos="851"/>
        </w:tabs>
        <w:jc w:val="both"/>
        <w:rPr>
          <w:rFonts w:ascii="Arial" w:hAnsi="Arial" w:cs="Arial"/>
          <w:i/>
          <w:iCs/>
          <w:sz w:val="18"/>
          <w:szCs w:val="18"/>
        </w:rPr>
      </w:pPr>
      <w:r w:rsidRPr="67566A3C">
        <w:rPr>
          <w:rFonts w:ascii="Wingdings" w:eastAsia="Wingdings" w:hAnsi="Wingdings" w:cs="Arial"/>
          <w:b/>
          <w:bCs/>
          <w:color w:val="66CCFF"/>
          <w:spacing w:val="-10"/>
        </w:rPr>
        <w:t></w:t>
      </w:r>
      <w:r w:rsidRPr="00107670">
        <w:rPr>
          <w:rFonts w:ascii="Arial" w:eastAsia="Arial" w:hAnsi="Arial" w:cs="Arial"/>
          <w:spacing w:val="-10"/>
        </w:rPr>
        <w:t xml:space="preserve">    </w:t>
      </w:r>
      <w:r w:rsidR="001C7102" w:rsidRPr="002055E0">
        <w:rPr>
          <w:rFonts w:ascii="Arial" w:hAnsi="Arial" w:cs="Arial"/>
        </w:rPr>
        <w:t>Désignation, adresse, numéro de téléphone du comptable assignataire :</w:t>
      </w:r>
    </w:p>
    <w:p w14:paraId="05A64AFB" w14:textId="77777777" w:rsidR="001C7102" w:rsidRPr="002055E0" w:rsidRDefault="001C7102" w:rsidP="001C7102">
      <w:pPr>
        <w:pStyle w:val="fcase2metab"/>
        <w:rPr>
          <w:rFonts w:ascii="Arial" w:hAnsi="Arial" w:cs="Arial"/>
        </w:rPr>
      </w:pPr>
    </w:p>
    <w:p w14:paraId="579740BF" w14:textId="77777777" w:rsidR="001C7102" w:rsidRPr="002055E0" w:rsidRDefault="67566A3C" w:rsidP="67566A3C">
      <w:pPr>
        <w:pStyle w:val="fcase2metab"/>
        <w:jc w:val="center"/>
        <w:rPr>
          <w:rFonts w:ascii="Arial" w:hAnsi="Arial" w:cs="Arial"/>
          <w:b/>
          <w:bCs/>
        </w:rPr>
      </w:pPr>
      <w:r w:rsidRPr="67566A3C">
        <w:rPr>
          <w:rFonts w:ascii="Arial" w:hAnsi="Arial" w:cs="Arial"/>
          <w:b/>
          <w:bCs/>
        </w:rPr>
        <w:t>Direction Départementale des Finances Publiques des Yvelines</w:t>
      </w:r>
    </w:p>
    <w:p w14:paraId="609BB6C0" w14:textId="77777777" w:rsidR="001C7102" w:rsidRPr="002055E0" w:rsidRDefault="67566A3C" w:rsidP="67566A3C">
      <w:pPr>
        <w:pStyle w:val="fcase2metab"/>
        <w:jc w:val="center"/>
        <w:rPr>
          <w:rFonts w:ascii="Arial" w:hAnsi="Arial" w:cs="Arial"/>
        </w:rPr>
      </w:pPr>
      <w:r w:rsidRPr="67566A3C">
        <w:rPr>
          <w:rFonts w:ascii="Arial" w:hAnsi="Arial" w:cs="Arial"/>
        </w:rPr>
        <w:t>16 avenue de Saint Cloud - 78018 Versailles CEDEX</w:t>
      </w:r>
    </w:p>
    <w:p w14:paraId="50BEDC02" w14:textId="77777777" w:rsidR="00641E49" w:rsidRPr="002055E0" w:rsidRDefault="00641E49" w:rsidP="001C7102">
      <w:pPr>
        <w:tabs>
          <w:tab w:val="left" w:pos="426"/>
          <w:tab w:val="left" w:pos="851"/>
        </w:tabs>
        <w:suppressAutoHyphens w:val="0"/>
        <w:jc w:val="both"/>
        <w:rPr>
          <w:rFonts w:ascii="Arial" w:hAnsi="Arial" w:cs="Arial"/>
          <w:lang w:eastAsia="fr-FR"/>
        </w:rPr>
      </w:pPr>
    </w:p>
    <w:p w14:paraId="450B2705" w14:textId="77777777" w:rsidR="001C7102" w:rsidRPr="002055E0" w:rsidRDefault="67566A3C" w:rsidP="67566A3C">
      <w:pPr>
        <w:tabs>
          <w:tab w:val="left" w:pos="426"/>
          <w:tab w:val="left" w:pos="851"/>
        </w:tabs>
        <w:suppressAutoHyphens w:val="0"/>
        <w:jc w:val="both"/>
        <w:rPr>
          <w:rFonts w:ascii="Arial" w:hAnsi="Arial" w:cs="Arial"/>
          <w:b/>
          <w:bCs/>
          <w:lang w:eastAsia="fr-FR"/>
        </w:rPr>
      </w:pPr>
      <w:r w:rsidRPr="67566A3C">
        <w:rPr>
          <w:rFonts w:ascii="Arial" w:hAnsi="Arial" w:cs="Arial"/>
          <w:lang w:eastAsia="fr-FR"/>
        </w:rPr>
        <w:t xml:space="preserve">N° du service exécutant : </w:t>
      </w:r>
      <w:r w:rsidRPr="67566A3C">
        <w:rPr>
          <w:rFonts w:ascii="Arial" w:hAnsi="Arial" w:cs="Arial"/>
          <w:b/>
          <w:bCs/>
          <w:lang w:eastAsia="fr-FR"/>
        </w:rPr>
        <w:t>D046666078</w:t>
      </w:r>
    </w:p>
    <w:p w14:paraId="57E4D30A" w14:textId="77777777" w:rsidR="00280030" w:rsidRPr="002055E0" w:rsidRDefault="00280030" w:rsidP="001C7102">
      <w:pPr>
        <w:tabs>
          <w:tab w:val="left" w:pos="426"/>
          <w:tab w:val="left" w:pos="851"/>
        </w:tabs>
        <w:suppressAutoHyphens w:val="0"/>
        <w:jc w:val="both"/>
        <w:rPr>
          <w:rFonts w:ascii="Arial" w:hAnsi="Arial" w:cs="Arial"/>
          <w:b/>
          <w:lang w:eastAsia="fr-FR"/>
        </w:rPr>
      </w:pPr>
    </w:p>
    <w:p w14:paraId="008119E0" w14:textId="77777777" w:rsidR="00D84539" w:rsidRDefault="00D84539">
      <w:pPr>
        <w:suppressAutoHyphens w:val="0"/>
        <w:rPr>
          <w:rFonts w:ascii="Wingdings" w:eastAsia="Wingdings" w:hAnsi="Wingdings" w:cs="Arial"/>
          <w:b/>
          <w:color w:val="66CCFF"/>
          <w:spacing w:val="-10"/>
        </w:rPr>
      </w:pPr>
    </w:p>
    <w:p w14:paraId="73CA67C9" w14:textId="77777777" w:rsidR="0064581D" w:rsidRPr="002055E0" w:rsidRDefault="002055E0" w:rsidP="67566A3C">
      <w:pPr>
        <w:pStyle w:val="fcase2metab"/>
        <w:rPr>
          <w:rFonts w:ascii="Arial" w:hAnsi="Arial" w:cs="Arial"/>
        </w:rPr>
      </w:pPr>
      <w:r w:rsidRPr="67566A3C">
        <w:rPr>
          <w:rFonts w:ascii="Wingdings" w:eastAsia="Wingdings" w:hAnsi="Wingdings" w:cs="Arial"/>
          <w:b/>
          <w:bCs/>
          <w:color w:val="66CCFF"/>
          <w:spacing w:val="-10"/>
        </w:rPr>
        <w:t></w:t>
      </w:r>
      <w:r w:rsidRPr="00107670">
        <w:rPr>
          <w:rFonts w:ascii="Arial" w:eastAsia="Arial" w:hAnsi="Arial" w:cs="Arial"/>
          <w:spacing w:val="-10"/>
        </w:rPr>
        <w:t xml:space="preserve">    </w:t>
      </w:r>
      <w:r w:rsidR="0064581D" w:rsidRPr="002055E0">
        <w:rPr>
          <w:rFonts w:ascii="Arial" w:hAnsi="Arial" w:cs="Arial"/>
        </w:rPr>
        <w:t>Imputations budgétaires :</w:t>
      </w:r>
    </w:p>
    <w:p w14:paraId="36FC79D1" w14:textId="77777777" w:rsidR="0064581D" w:rsidRPr="00E96CAC" w:rsidRDefault="0064581D" w:rsidP="0064581D">
      <w:pPr>
        <w:pStyle w:val="fcase2metab"/>
        <w:rPr>
          <w:rFonts w:ascii="Arial" w:hAnsi="Arial" w:cs="Arial"/>
          <w:sz w:val="16"/>
        </w:rPr>
      </w:pPr>
    </w:p>
    <w:p w14:paraId="0EDA063E" w14:textId="77777777" w:rsidR="00DD0E6D" w:rsidRPr="00E96CAC" w:rsidRDefault="00DD0E6D" w:rsidP="00D84539">
      <w:pPr>
        <w:pStyle w:val="fcase2metab"/>
        <w:spacing w:after="120"/>
        <w:ind w:left="0" w:firstLine="0"/>
        <w:rPr>
          <w:rFonts w:ascii="Arial" w:hAnsi="Arial" w:cs="Arial"/>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2422"/>
        <w:gridCol w:w="1727"/>
        <w:gridCol w:w="1803"/>
        <w:gridCol w:w="2077"/>
      </w:tblGrid>
      <w:tr w:rsidR="00641E49" w:rsidRPr="002055E0" w14:paraId="5CE1C4B5" w14:textId="77777777" w:rsidTr="67566A3C">
        <w:trPr>
          <w:trHeight w:val="369"/>
        </w:trPr>
        <w:tc>
          <w:tcPr>
            <w:tcW w:w="1947" w:type="dxa"/>
            <w:shd w:val="clear" w:color="auto" w:fill="auto"/>
            <w:vAlign w:val="center"/>
          </w:tcPr>
          <w:p w14:paraId="5D2E3EA8" w14:textId="77777777" w:rsidR="00641E49" w:rsidRPr="002055E0" w:rsidRDefault="67566A3C" w:rsidP="67566A3C">
            <w:pPr>
              <w:pStyle w:val="fcase2metab"/>
              <w:ind w:left="0" w:firstLine="0"/>
              <w:jc w:val="center"/>
              <w:rPr>
                <w:rFonts w:ascii="Arial" w:hAnsi="Arial" w:cs="Arial"/>
                <w:b/>
                <w:bCs/>
              </w:rPr>
            </w:pPr>
            <w:r w:rsidRPr="67566A3C">
              <w:rPr>
                <w:rFonts w:ascii="Arial" w:hAnsi="Arial" w:cs="Arial"/>
                <w:b/>
                <w:bCs/>
              </w:rPr>
              <w:t>Centre Financier</w:t>
            </w:r>
          </w:p>
        </w:tc>
        <w:tc>
          <w:tcPr>
            <w:tcW w:w="2422" w:type="dxa"/>
            <w:shd w:val="clear" w:color="auto" w:fill="auto"/>
            <w:vAlign w:val="center"/>
          </w:tcPr>
          <w:p w14:paraId="52268D78" w14:textId="77777777" w:rsidR="00641E49" w:rsidRPr="002055E0" w:rsidRDefault="67566A3C" w:rsidP="67566A3C">
            <w:pPr>
              <w:pStyle w:val="fcase2metab"/>
              <w:ind w:left="0" w:firstLine="0"/>
              <w:jc w:val="center"/>
              <w:rPr>
                <w:rFonts w:ascii="Arial" w:hAnsi="Arial" w:cs="Arial"/>
                <w:b/>
                <w:bCs/>
              </w:rPr>
            </w:pPr>
            <w:r w:rsidRPr="67566A3C">
              <w:rPr>
                <w:rFonts w:ascii="Arial" w:hAnsi="Arial" w:cs="Arial"/>
                <w:b/>
                <w:bCs/>
              </w:rPr>
              <w:t>Domaine Fonctionnel</w:t>
            </w:r>
          </w:p>
        </w:tc>
        <w:tc>
          <w:tcPr>
            <w:tcW w:w="1727" w:type="dxa"/>
            <w:shd w:val="clear" w:color="auto" w:fill="auto"/>
            <w:vAlign w:val="center"/>
          </w:tcPr>
          <w:p w14:paraId="2C0E17A7" w14:textId="77777777" w:rsidR="00641E49" w:rsidRPr="002055E0" w:rsidRDefault="67566A3C" w:rsidP="67566A3C">
            <w:pPr>
              <w:pStyle w:val="fcase2metab"/>
              <w:ind w:left="0" w:firstLine="0"/>
              <w:jc w:val="center"/>
              <w:rPr>
                <w:rFonts w:ascii="Arial" w:hAnsi="Arial" w:cs="Arial"/>
                <w:b/>
                <w:bCs/>
              </w:rPr>
            </w:pPr>
            <w:r w:rsidRPr="67566A3C">
              <w:rPr>
                <w:rFonts w:ascii="Arial" w:hAnsi="Arial" w:cs="Arial"/>
                <w:b/>
                <w:bCs/>
              </w:rPr>
              <w:t>Activité</w:t>
            </w:r>
          </w:p>
        </w:tc>
        <w:tc>
          <w:tcPr>
            <w:tcW w:w="1803" w:type="dxa"/>
            <w:shd w:val="clear" w:color="auto" w:fill="auto"/>
            <w:vAlign w:val="center"/>
          </w:tcPr>
          <w:p w14:paraId="33AE1A17" w14:textId="77777777" w:rsidR="00641E49" w:rsidRPr="002055E0" w:rsidRDefault="67566A3C" w:rsidP="67566A3C">
            <w:pPr>
              <w:pStyle w:val="fcase2metab"/>
              <w:ind w:left="0" w:firstLine="0"/>
              <w:jc w:val="center"/>
              <w:rPr>
                <w:rFonts w:ascii="Arial" w:hAnsi="Arial" w:cs="Arial"/>
                <w:b/>
                <w:bCs/>
              </w:rPr>
            </w:pPr>
            <w:r w:rsidRPr="67566A3C">
              <w:rPr>
                <w:rFonts w:ascii="Arial" w:hAnsi="Arial" w:cs="Arial"/>
                <w:b/>
                <w:bCs/>
              </w:rPr>
              <w:t>Centre de coût</w:t>
            </w:r>
          </w:p>
        </w:tc>
        <w:tc>
          <w:tcPr>
            <w:tcW w:w="2077" w:type="dxa"/>
            <w:vAlign w:val="center"/>
          </w:tcPr>
          <w:p w14:paraId="392BB594" w14:textId="77777777" w:rsidR="00641E49" w:rsidRPr="002055E0" w:rsidRDefault="67566A3C" w:rsidP="67566A3C">
            <w:pPr>
              <w:pStyle w:val="fcase2metab"/>
              <w:ind w:left="0" w:firstLine="0"/>
              <w:jc w:val="center"/>
              <w:rPr>
                <w:rFonts w:ascii="Arial" w:hAnsi="Arial" w:cs="Arial"/>
                <w:b/>
                <w:bCs/>
              </w:rPr>
            </w:pPr>
            <w:r w:rsidRPr="67566A3C">
              <w:rPr>
                <w:rFonts w:ascii="Arial" w:hAnsi="Arial" w:cs="Arial"/>
                <w:b/>
                <w:bCs/>
              </w:rPr>
              <w:t>Service Exécutant</w:t>
            </w:r>
          </w:p>
        </w:tc>
      </w:tr>
      <w:tr w:rsidR="00641E49" w:rsidRPr="002055E0" w14:paraId="6D306738" w14:textId="77777777" w:rsidTr="67566A3C">
        <w:trPr>
          <w:trHeight w:val="402"/>
        </w:trPr>
        <w:tc>
          <w:tcPr>
            <w:tcW w:w="1947" w:type="dxa"/>
            <w:shd w:val="clear" w:color="auto" w:fill="auto"/>
            <w:vAlign w:val="center"/>
          </w:tcPr>
          <w:p w14:paraId="5C443AB4" w14:textId="77777777" w:rsidR="00641E49" w:rsidRPr="003C57A7" w:rsidRDefault="67566A3C" w:rsidP="67566A3C">
            <w:pPr>
              <w:pStyle w:val="fcase2metab"/>
              <w:ind w:left="0" w:firstLine="0"/>
              <w:jc w:val="center"/>
              <w:rPr>
                <w:rFonts w:ascii="Arial" w:hAnsi="Arial" w:cs="Arial"/>
              </w:rPr>
            </w:pPr>
            <w:r w:rsidRPr="67566A3C">
              <w:rPr>
                <w:rFonts w:ascii="Arial" w:hAnsi="Arial" w:cs="Arial"/>
              </w:rPr>
              <w:t>0178-0068-SC02</w:t>
            </w:r>
          </w:p>
        </w:tc>
        <w:tc>
          <w:tcPr>
            <w:tcW w:w="2422" w:type="dxa"/>
            <w:shd w:val="clear" w:color="auto" w:fill="auto"/>
            <w:vAlign w:val="center"/>
          </w:tcPr>
          <w:p w14:paraId="408CFB42" w14:textId="77777777" w:rsidR="00641E49" w:rsidRPr="003C57A7" w:rsidRDefault="67566A3C" w:rsidP="67566A3C">
            <w:pPr>
              <w:pStyle w:val="fcase2metab"/>
              <w:ind w:left="0" w:firstLine="0"/>
              <w:jc w:val="center"/>
              <w:rPr>
                <w:rFonts w:ascii="Arial" w:hAnsi="Arial" w:cs="Arial"/>
              </w:rPr>
            </w:pPr>
            <w:r w:rsidRPr="67566A3C">
              <w:rPr>
                <w:rFonts w:ascii="Arial" w:hAnsi="Arial" w:cs="Arial"/>
              </w:rPr>
              <w:t>0178-05-85</w:t>
            </w:r>
          </w:p>
        </w:tc>
        <w:tc>
          <w:tcPr>
            <w:tcW w:w="1727" w:type="dxa"/>
            <w:shd w:val="clear" w:color="auto" w:fill="auto"/>
            <w:vAlign w:val="center"/>
          </w:tcPr>
          <w:p w14:paraId="7B8FF415" w14:textId="77777777" w:rsidR="00641E49" w:rsidRPr="003C57A7" w:rsidRDefault="67566A3C" w:rsidP="67566A3C">
            <w:pPr>
              <w:pStyle w:val="fcase2metab"/>
              <w:ind w:left="0" w:firstLine="0"/>
              <w:jc w:val="center"/>
              <w:rPr>
                <w:rFonts w:ascii="Arial" w:hAnsi="Arial" w:cs="Arial"/>
              </w:rPr>
            </w:pPr>
            <w:r w:rsidRPr="67566A3C">
              <w:rPr>
                <w:rFonts w:ascii="Arial" w:hAnsi="Arial" w:cs="Arial"/>
              </w:rPr>
              <w:t>0178080203B1</w:t>
            </w:r>
          </w:p>
        </w:tc>
        <w:tc>
          <w:tcPr>
            <w:tcW w:w="1803" w:type="dxa"/>
            <w:shd w:val="clear" w:color="auto" w:fill="auto"/>
            <w:vAlign w:val="center"/>
          </w:tcPr>
          <w:p w14:paraId="5C93B30D" w14:textId="77777777" w:rsidR="00641E49" w:rsidRPr="003C57A7" w:rsidRDefault="67566A3C" w:rsidP="67566A3C">
            <w:pPr>
              <w:pStyle w:val="fcase2metab"/>
              <w:ind w:left="0" w:firstLine="0"/>
              <w:jc w:val="center"/>
              <w:rPr>
                <w:rFonts w:ascii="Arial" w:hAnsi="Arial" w:cs="Arial"/>
              </w:rPr>
            </w:pPr>
            <w:r w:rsidRPr="67566A3C">
              <w:rPr>
                <w:rFonts w:ascii="Arial" w:hAnsi="Arial" w:cs="Arial"/>
              </w:rPr>
              <w:t>D04666D075</w:t>
            </w:r>
          </w:p>
        </w:tc>
        <w:tc>
          <w:tcPr>
            <w:tcW w:w="2077" w:type="dxa"/>
            <w:vAlign w:val="center"/>
          </w:tcPr>
          <w:p w14:paraId="2948E971" w14:textId="77777777" w:rsidR="00641E49" w:rsidRPr="003C57A7" w:rsidRDefault="00641E49" w:rsidP="67566A3C">
            <w:pPr>
              <w:pStyle w:val="fcase2metab"/>
              <w:ind w:left="0" w:firstLine="0"/>
              <w:jc w:val="left"/>
              <w:rPr>
                <w:rFonts w:ascii="Arial" w:hAnsi="Arial" w:cs="Arial"/>
              </w:rPr>
            </w:pPr>
            <w:r w:rsidRPr="003C57A7">
              <w:rPr>
                <w:rFonts w:ascii="Arial" w:hAnsi="Arial" w:cs="Arial"/>
              </w:rPr>
              <w:tab/>
              <w:t>D046666078</w:t>
            </w:r>
            <w:r w:rsidRPr="003C57A7">
              <w:rPr>
                <w:rFonts w:ascii="Arial" w:hAnsi="Arial" w:cs="Arial"/>
              </w:rPr>
              <w:tab/>
            </w:r>
          </w:p>
        </w:tc>
      </w:tr>
    </w:tbl>
    <w:p w14:paraId="74F4C102" w14:textId="77777777" w:rsidR="00D97F7F" w:rsidRDefault="00D97F7F" w:rsidP="00641E49">
      <w:pPr>
        <w:pStyle w:val="fcase2metab"/>
        <w:ind w:left="0" w:firstLine="0"/>
        <w:rPr>
          <w:rFonts w:ascii="Arial" w:hAnsi="Arial" w:cs="Arial"/>
        </w:rPr>
      </w:pPr>
    </w:p>
    <w:p w14:paraId="6C9D58B1" w14:textId="77777777" w:rsidR="0064581D" w:rsidRPr="002055E0" w:rsidRDefault="67566A3C" w:rsidP="67566A3C">
      <w:pPr>
        <w:jc w:val="both"/>
        <w:rPr>
          <w:rFonts w:ascii="Arial" w:hAnsi="Arial" w:cs="Arial"/>
          <w:b/>
          <w:bCs/>
          <w:color w:val="000000" w:themeColor="text1"/>
        </w:rPr>
      </w:pPr>
      <w:r w:rsidRPr="67566A3C">
        <w:rPr>
          <w:rFonts w:ascii="Arial" w:hAnsi="Arial" w:cs="Arial"/>
          <w:b/>
          <w:bCs/>
          <w:color w:val="000000" w:themeColor="text1"/>
        </w:rPr>
        <w:t>Pour transmettre vos factures dématérialisées et suivre leur traitement,</w:t>
      </w:r>
    </w:p>
    <w:p w14:paraId="6B607EF3" w14:textId="77777777" w:rsidR="0064581D" w:rsidRPr="002055E0" w:rsidRDefault="67566A3C" w:rsidP="67566A3C">
      <w:pPr>
        <w:jc w:val="both"/>
        <w:rPr>
          <w:rFonts w:ascii="Arial" w:hAnsi="Arial" w:cs="Arial"/>
          <w:b/>
          <w:bCs/>
          <w:color w:val="000000" w:themeColor="text1"/>
        </w:rPr>
      </w:pPr>
      <w:r w:rsidRPr="67566A3C">
        <w:rPr>
          <w:rFonts w:ascii="Arial" w:hAnsi="Arial" w:cs="Arial"/>
          <w:b/>
          <w:bCs/>
          <w:color w:val="000000" w:themeColor="text1"/>
        </w:rPr>
        <w:t xml:space="preserve">rendez-vous sur le portail :     </w:t>
      </w:r>
      <w:hyperlink r:id="rId23">
        <w:r w:rsidRPr="67566A3C">
          <w:rPr>
            <w:rStyle w:val="Lienhypertexte"/>
            <w:rFonts w:ascii="Arial" w:hAnsi="Arial" w:cs="Arial"/>
            <w:sz w:val="24"/>
            <w:szCs w:val="24"/>
            <w:lang w:eastAsia="fr-FR"/>
          </w:rPr>
          <w:t>https://chorus-pro.gouv.fr</w:t>
        </w:r>
      </w:hyperlink>
    </w:p>
    <w:p w14:paraId="6FF32BD5" w14:textId="77777777" w:rsidR="002E4B97" w:rsidRPr="002055E0" w:rsidRDefault="002055E0" w:rsidP="67566A3C">
      <w:pPr>
        <w:pStyle w:val="fcasegauche"/>
        <w:spacing w:before="240" w:after="120"/>
        <w:jc w:val="left"/>
        <w:rPr>
          <w:rFonts w:ascii="Arial" w:hAnsi="Arial" w:cs="Arial"/>
        </w:rPr>
      </w:pPr>
      <w:r w:rsidRPr="67566A3C">
        <w:rPr>
          <w:rFonts w:ascii="Wingdings" w:eastAsia="Wingdings" w:hAnsi="Wingdings" w:cs="Arial"/>
          <w:b/>
          <w:bCs/>
          <w:color w:val="66CCFF"/>
          <w:spacing w:val="-10"/>
        </w:rPr>
        <w:t></w:t>
      </w:r>
      <w:r w:rsidRPr="00107670">
        <w:rPr>
          <w:rFonts w:ascii="Arial" w:eastAsia="Arial" w:hAnsi="Arial" w:cs="Arial"/>
          <w:spacing w:val="-10"/>
        </w:rPr>
        <w:t xml:space="preserve">    </w:t>
      </w:r>
      <w:r w:rsidR="002E4B97" w:rsidRPr="002055E0">
        <w:rPr>
          <w:rFonts w:ascii="Arial" w:hAnsi="Arial" w:cs="Arial"/>
        </w:rPr>
        <w:t>Numéro d’Engagement Juridique :</w:t>
      </w:r>
    </w:p>
    <w:p w14:paraId="5EE57872" w14:textId="77777777" w:rsidR="002E4B97" w:rsidRPr="002055E0" w:rsidRDefault="002E4B97" w:rsidP="67566A3C">
      <w:pPr>
        <w:spacing w:before="120"/>
        <w:ind w:left="851" w:hanging="284"/>
        <w:jc w:val="both"/>
        <w:rPr>
          <w:rFonts w:ascii="Arial" w:hAnsi="Arial" w:cs="Arial"/>
        </w:rPr>
      </w:pPr>
      <w:r w:rsidRPr="67566A3C">
        <w:fldChar w:fldCharType="begin">
          <w:ffData>
            <w:name w:val=""/>
            <w:enabled/>
            <w:calcOnExit w:val="0"/>
            <w:checkBox>
              <w:size w:val="20"/>
              <w:default w:val="0"/>
            </w:checkBox>
          </w:ffData>
        </w:fldChar>
      </w:r>
      <w:r w:rsidRPr="002055E0">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sidRPr="002055E0">
        <w:rPr>
          <w:rFonts w:ascii="Arial" w:hAnsi="Arial" w:cs="Arial"/>
        </w:rPr>
        <w:tab/>
        <w:t>Sans objet, les accords-cadres ne prévoyant pas de bon de commande ne font pas l’objet d’un engagement juridique.</w:t>
      </w:r>
    </w:p>
    <w:p w14:paraId="244AA72D" w14:textId="77777777" w:rsidR="002E4B97" w:rsidRPr="002055E0" w:rsidRDefault="67566A3C" w:rsidP="67566A3C">
      <w:pPr>
        <w:tabs>
          <w:tab w:val="left" w:pos="426"/>
        </w:tabs>
        <w:rPr>
          <w:rFonts w:ascii="Arial" w:hAnsi="Arial" w:cs="Arial"/>
          <w:b/>
          <w:bCs/>
          <w:u w:val="single"/>
        </w:rPr>
      </w:pPr>
      <w:r w:rsidRPr="67566A3C">
        <w:rPr>
          <w:rFonts w:ascii="Arial" w:hAnsi="Arial" w:cs="Arial"/>
          <w:b/>
          <w:bCs/>
          <w:u w:val="single"/>
        </w:rPr>
        <w:t>OU</w:t>
      </w:r>
    </w:p>
    <w:p w14:paraId="5EFC2331" w14:textId="77777777" w:rsidR="002E4B97" w:rsidRPr="002055E0" w:rsidRDefault="00E436BA" w:rsidP="67566A3C">
      <w:pPr>
        <w:pStyle w:val="fcasegauche"/>
        <w:tabs>
          <w:tab w:val="left" w:pos="3969"/>
          <w:tab w:val="left" w:pos="7088"/>
        </w:tabs>
        <w:spacing w:after="120"/>
        <w:ind w:left="851"/>
        <w:rPr>
          <w:rFonts w:ascii="Arial" w:hAnsi="Arial" w:cs="Arial"/>
        </w:rPr>
      </w:pPr>
      <w:r w:rsidRPr="67566A3C">
        <w:fldChar w:fldCharType="begin">
          <w:ffData>
            <w:name w:val=""/>
            <w:enabled/>
            <w:calcOnExit w:val="0"/>
            <w:checkBox>
              <w:size w:val="20"/>
              <w:default w:val="1"/>
            </w:checkBox>
          </w:ffData>
        </w:fldChar>
      </w:r>
      <w:r w:rsidRPr="00640C63">
        <w:rPr>
          <w:rFonts w:ascii="Arial" w:hAnsi="Arial" w:cs="Arial"/>
        </w:rPr>
        <w:instrText xml:space="preserve"> FORMCHECKBOX </w:instrText>
      </w:r>
      <w:r w:rsidR="00AC077E">
        <w:rPr>
          <w:rFonts w:ascii="Arial" w:hAnsi="Arial" w:cs="Arial"/>
        </w:rPr>
      </w:r>
      <w:r w:rsidR="00AC077E">
        <w:rPr>
          <w:rFonts w:ascii="Arial" w:hAnsi="Arial" w:cs="Arial"/>
        </w:rPr>
        <w:fldChar w:fldCharType="separate"/>
      </w:r>
      <w:r w:rsidRPr="67566A3C">
        <w:fldChar w:fldCharType="end"/>
      </w:r>
      <w:r w:rsidR="002E4B97" w:rsidRPr="00640C63">
        <w:rPr>
          <w:rFonts w:ascii="Arial" w:hAnsi="Arial" w:cs="Arial"/>
        </w:rPr>
        <w:tab/>
        <w:t>Référencé ci-dessus a été enregistré dans le SI CHORUS sous le numéro suivant :</w:t>
      </w:r>
    </w:p>
    <w:p w14:paraId="09DEF156" w14:textId="77777777" w:rsidR="002E4B97" w:rsidRPr="002055E0" w:rsidRDefault="002E4B97" w:rsidP="002E4B97">
      <w:pPr>
        <w:pStyle w:val="fcasegauche"/>
        <w:tabs>
          <w:tab w:val="left" w:pos="3969"/>
          <w:tab w:val="left" w:pos="7088"/>
        </w:tabs>
        <w:spacing w:after="120"/>
        <w:ind w:left="851"/>
        <w:rPr>
          <w:rFonts w:ascii="Arial" w:hAnsi="Arial" w:cs="Arial"/>
        </w:rPr>
      </w:pPr>
    </w:p>
    <w:tbl>
      <w:tblPr>
        <w:tblW w:w="4034" w:type="dxa"/>
        <w:tblInd w:w="959" w:type="dxa"/>
        <w:tblLook w:val="01E0" w:firstRow="1" w:lastRow="1" w:firstColumn="1" w:lastColumn="1" w:noHBand="0" w:noVBand="0"/>
      </w:tblPr>
      <w:tblGrid>
        <w:gridCol w:w="1194"/>
        <w:gridCol w:w="284"/>
        <w:gridCol w:w="284"/>
        <w:gridCol w:w="284"/>
        <w:gridCol w:w="284"/>
        <w:gridCol w:w="284"/>
        <w:gridCol w:w="284"/>
        <w:gridCol w:w="284"/>
        <w:gridCol w:w="284"/>
        <w:gridCol w:w="284"/>
        <w:gridCol w:w="284"/>
      </w:tblGrid>
      <w:tr w:rsidR="002E4B97" w:rsidRPr="002055E0" w14:paraId="262A8891" w14:textId="77777777" w:rsidTr="67566A3C">
        <w:tc>
          <w:tcPr>
            <w:tcW w:w="1194" w:type="dxa"/>
            <w:tcBorders>
              <w:right w:val="single" w:sz="4" w:space="0" w:color="auto"/>
            </w:tcBorders>
            <w:shd w:val="clear" w:color="auto" w:fill="auto"/>
          </w:tcPr>
          <w:p w14:paraId="48DD1E3F" w14:textId="77777777" w:rsidR="002E4B97" w:rsidRPr="002055E0" w:rsidRDefault="67566A3C" w:rsidP="67566A3C">
            <w:pPr>
              <w:pStyle w:val="fcasegauche"/>
              <w:spacing w:after="0"/>
              <w:ind w:left="-108" w:firstLine="0"/>
              <w:jc w:val="left"/>
              <w:rPr>
                <w:rFonts w:ascii="Arial" w:hAnsi="Arial" w:cs="Arial"/>
                <w:b/>
                <w:bCs/>
                <w:i/>
                <w:iCs/>
                <w:sz w:val="18"/>
                <w:szCs w:val="18"/>
              </w:rPr>
            </w:pPr>
            <w:r w:rsidRPr="67566A3C">
              <w:rPr>
                <w:rFonts w:ascii="Arial" w:hAnsi="Arial" w:cs="Arial"/>
                <w:b/>
                <w:bCs/>
              </w:rPr>
              <w:t>N° d’E.J :</w:t>
            </w:r>
          </w:p>
        </w:tc>
        <w:tc>
          <w:tcPr>
            <w:tcW w:w="284" w:type="dxa"/>
            <w:tcBorders>
              <w:bottom w:val="single" w:sz="4" w:space="0" w:color="auto"/>
              <w:right w:val="single" w:sz="4" w:space="0" w:color="auto"/>
            </w:tcBorders>
          </w:tcPr>
          <w:p w14:paraId="65DE44F4"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1B083E54"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264BCF65"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456015FB"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1238122E"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0C1E39F1"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7EA1941C"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17BBF3E8"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2088B6F7"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37DFF799" w14:textId="77777777" w:rsidR="002E4B97" w:rsidRPr="002055E0" w:rsidRDefault="002E4B97" w:rsidP="00733C1E">
            <w:pPr>
              <w:jc w:val="both"/>
              <w:rPr>
                <w:rFonts w:ascii="Arial" w:hAnsi="Arial" w:cs="Arial"/>
                <w:b/>
              </w:rPr>
            </w:pPr>
          </w:p>
        </w:tc>
      </w:tr>
    </w:tbl>
    <w:p w14:paraId="48C5F04D" w14:textId="77777777" w:rsidR="0064581D" w:rsidRPr="002055E0" w:rsidRDefault="0064581D" w:rsidP="0064581D">
      <w:pPr>
        <w:rPr>
          <w:rFonts w:ascii="Arial" w:hAnsi="Arial" w:cs="Arial"/>
        </w:rPr>
      </w:pPr>
    </w:p>
    <w:p w14:paraId="6CA09AB4" w14:textId="77777777" w:rsidR="00641E49" w:rsidRPr="002055E0" w:rsidRDefault="00641E49" w:rsidP="0064581D">
      <w:pPr>
        <w:rPr>
          <w:rFonts w:ascii="Arial" w:hAnsi="Arial" w:cs="Arial"/>
        </w:rPr>
      </w:pPr>
    </w:p>
    <w:tbl>
      <w:tblPr>
        <w:tblW w:w="10419" w:type="dxa"/>
        <w:shd w:val="clear" w:color="auto" w:fill="00B0F0"/>
        <w:tblLayout w:type="fixed"/>
        <w:tblCellMar>
          <w:left w:w="71" w:type="dxa"/>
          <w:right w:w="71" w:type="dxa"/>
        </w:tblCellMar>
        <w:tblLook w:val="0000" w:firstRow="0" w:lastRow="0" w:firstColumn="0" w:lastColumn="0" w:noHBand="0" w:noVBand="0"/>
      </w:tblPr>
      <w:tblGrid>
        <w:gridCol w:w="10419"/>
      </w:tblGrid>
      <w:tr w:rsidR="0064581D" w:rsidRPr="002055E0" w14:paraId="26873947" w14:textId="77777777" w:rsidTr="67566A3C">
        <w:tc>
          <w:tcPr>
            <w:tcW w:w="10419" w:type="dxa"/>
            <w:shd w:val="clear" w:color="auto" w:fill="00B0F0"/>
          </w:tcPr>
          <w:p w14:paraId="685BD856" w14:textId="77777777" w:rsidR="0064581D" w:rsidRPr="002055E0" w:rsidRDefault="67566A3C" w:rsidP="67566A3C">
            <w:pPr>
              <w:tabs>
                <w:tab w:val="left" w:pos="-142"/>
                <w:tab w:val="left" w:pos="4111"/>
              </w:tabs>
              <w:jc w:val="both"/>
              <w:rPr>
                <w:rFonts w:ascii="Arial" w:hAnsi="Arial" w:cs="Arial"/>
              </w:rPr>
            </w:pPr>
            <w:r w:rsidRPr="67566A3C">
              <w:rPr>
                <w:rFonts w:ascii="Arial" w:hAnsi="Arial" w:cs="Arial"/>
                <w:b/>
                <w:bCs/>
                <w:sz w:val="22"/>
                <w:szCs w:val="22"/>
              </w:rPr>
              <w:t>E - Décision de l’acheteur</w:t>
            </w:r>
          </w:p>
        </w:tc>
      </w:tr>
    </w:tbl>
    <w:p w14:paraId="2CAD310F" w14:textId="77777777" w:rsidR="0064581D" w:rsidRPr="002055E0" w:rsidRDefault="0064581D" w:rsidP="0064581D">
      <w:pPr>
        <w:rPr>
          <w:rFonts w:ascii="Arial" w:hAnsi="Arial" w:cs="Arial"/>
          <w:b/>
          <w:bCs/>
        </w:rPr>
      </w:pPr>
    </w:p>
    <w:p w14:paraId="0B3FE53E" w14:textId="77777777" w:rsidR="0064581D" w:rsidRPr="002055E0" w:rsidRDefault="67566A3C" w:rsidP="67566A3C">
      <w:pPr>
        <w:suppressAutoHyphens w:val="0"/>
        <w:spacing w:after="120"/>
        <w:rPr>
          <w:rFonts w:ascii="Arial" w:hAnsi="Arial" w:cs="Arial"/>
          <w:lang w:eastAsia="fr-FR"/>
        </w:rPr>
      </w:pPr>
      <w:r w:rsidRPr="67566A3C">
        <w:rPr>
          <w:rFonts w:ascii="Arial" w:hAnsi="Arial" w:cs="Arial"/>
          <w:lang w:eastAsia="fr-FR"/>
        </w:rPr>
        <w:t>Elle est complétée par les annexes suivantes :</w:t>
      </w:r>
    </w:p>
    <w:p w14:paraId="2D4A385E" w14:textId="77777777" w:rsidR="002055E0" w:rsidRPr="005031D1" w:rsidRDefault="002055E0" w:rsidP="67566A3C">
      <w:pPr>
        <w:suppressAutoHyphens w:val="0"/>
        <w:spacing w:before="120"/>
        <w:ind w:left="284"/>
        <w:jc w:val="both"/>
        <w:rPr>
          <w:rFonts w:ascii="Arial" w:hAnsi="Arial" w:cs="Arial"/>
        </w:rPr>
      </w:pPr>
      <w:r w:rsidRPr="67566A3C">
        <w:fldChar w:fldCharType="begin">
          <w:ffData>
            <w:name w:val=""/>
            <w:enabled/>
            <w:calcOnExit w:val="0"/>
            <w:checkBox>
              <w:sizeAuto/>
              <w:default w:val="1"/>
            </w:checkBox>
          </w:ffData>
        </w:fldChar>
      </w:r>
      <w:r w:rsidRPr="005031D1">
        <w:rPr>
          <w:rFonts w:ascii="Arial" w:hAnsi="Arial" w:cs="Arial"/>
          <w:lang w:eastAsia="fr-FR"/>
        </w:rPr>
        <w:instrText xml:space="preserve"> FORMCHECKBOX </w:instrText>
      </w:r>
      <w:r w:rsidR="00AC077E">
        <w:rPr>
          <w:rFonts w:ascii="Arial" w:hAnsi="Arial" w:cs="Arial"/>
          <w:lang w:eastAsia="fr-FR"/>
        </w:rPr>
      </w:r>
      <w:r w:rsidR="00AC077E">
        <w:rPr>
          <w:rFonts w:ascii="Arial" w:hAnsi="Arial" w:cs="Arial"/>
          <w:lang w:eastAsia="fr-FR"/>
        </w:rPr>
        <w:fldChar w:fldCharType="separate"/>
      </w:r>
      <w:r w:rsidRPr="67566A3C">
        <w:fldChar w:fldCharType="end"/>
      </w:r>
      <w:r w:rsidRPr="005031D1">
        <w:rPr>
          <w:rFonts w:ascii="Arial" w:hAnsi="Arial" w:cs="Arial"/>
          <w:lang w:eastAsia="fr-FR"/>
        </w:rPr>
        <w:t xml:space="preserve"> Annexe n° 1 – relative </w:t>
      </w:r>
      <w:r w:rsidRPr="67566A3C">
        <w:rPr>
          <w:rFonts w:ascii="Arial" w:hAnsi="Arial" w:cs="Arial"/>
        </w:rPr>
        <w:t>à l’attestation de paiement de la TVA et des droits de douane </w:t>
      </w:r>
      <w:r w:rsidRPr="005031D1">
        <w:rPr>
          <w:rFonts w:ascii="Arial" w:hAnsi="Arial" w:cs="Arial"/>
          <w:lang w:eastAsia="fr-FR"/>
        </w:rPr>
        <w:t>;</w:t>
      </w:r>
    </w:p>
    <w:p w14:paraId="13613482" w14:textId="77777777" w:rsidR="002055E0" w:rsidRPr="005031D1" w:rsidRDefault="002055E0" w:rsidP="67566A3C">
      <w:pPr>
        <w:suppressAutoHyphens w:val="0"/>
        <w:spacing w:before="240"/>
        <w:ind w:left="284"/>
        <w:jc w:val="both"/>
        <w:rPr>
          <w:rFonts w:ascii="Arial" w:hAnsi="Arial" w:cs="Arial"/>
          <w:lang w:eastAsia="fr-FR"/>
        </w:rPr>
      </w:pPr>
      <w:r w:rsidRPr="67566A3C">
        <w:fldChar w:fldCharType="begin">
          <w:ffData>
            <w:name w:val=""/>
            <w:enabled/>
            <w:calcOnExit w:val="0"/>
            <w:checkBox>
              <w:sizeAuto/>
              <w:default w:val="1"/>
            </w:checkBox>
          </w:ffData>
        </w:fldChar>
      </w:r>
      <w:r w:rsidRPr="005031D1">
        <w:rPr>
          <w:rFonts w:ascii="Arial" w:hAnsi="Arial" w:cs="Arial"/>
          <w:lang w:eastAsia="fr-FR"/>
        </w:rPr>
        <w:instrText xml:space="preserve"> FORMCHECKBOX </w:instrText>
      </w:r>
      <w:r w:rsidR="00AC077E">
        <w:rPr>
          <w:rFonts w:ascii="Arial" w:hAnsi="Arial" w:cs="Arial"/>
          <w:lang w:eastAsia="fr-FR"/>
        </w:rPr>
      </w:r>
      <w:r w:rsidR="00AC077E">
        <w:rPr>
          <w:rFonts w:ascii="Arial" w:hAnsi="Arial" w:cs="Arial"/>
          <w:lang w:eastAsia="fr-FR"/>
        </w:rPr>
        <w:fldChar w:fldCharType="separate"/>
      </w:r>
      <w:r w:rsidRPr="67566A3C">
        <w:fldChar w:fldCharType="end"/>
      </w:r>
      <w:r w:rsidRPr="005031D1">
        <w:rPr>
          <w:rFonts w:ascii="Arial" w:hAnsi="Arial" w:cs="Arial"/>
          <w:lang w:eastAsia="fr-FR"/>
        </w:rPr>
        <w:t xml:space="preserve"> Annexe n° 2 – relative au relevé d’identité bancaire (RIB) ;</w:t>
      </w:r>
    </w:p>
    <w:p w14:paraId="13282836" w14:textId="77777777" w:rsidR="002055E0" w:rsidRPr="00107670" w:rsidRDefault="002055E0" w:rsidP="002055E0">
      <w:pPr>
        <w:suppressAutoHyphens w:val="0"/>
        <w:spacing w:before="240"/>
        <w:ind w:left="284"/>
        <w:jc w:val="both"/>
        <w:rPr>
          <w:rFonts w:ascii="Arial" w:hAnsi="Arial" w:cs="Arial"/>
          <w:lang w:eastAsia="fr-FR"/>
        </w:rPr>
      </w:pPr>
    </w:p>
    <w:p w14:paraId="069B4FF3" w14:textId="77777777" w:rsidR="00EF4472" w:rsidRPr="002055E0" w:rsidRDefault="00EF4472" w:rsidP="0064581D">
      <w:pPr>
        <w:tabs>
          <w:tab w:val="left" w:pos="851"/>
        </w:tabs>
        <w:rPr>
          <w:rFonts w:ascii="Arial" w:hAnsi="Arial" w:cs="Arial"/>
        </w:rPr>
      </w:pPr>
    </w:p>
    <w:p w14:paraId="0F56D6D3" w14:textId="77777777" w:rsidR="0064581D" w:rsidRPr="002055E0" w:rsidRDefault="67566A3C" w:rsidP="67566A3C">
      <w:pPr>
        <w:tabs>
          <w:tab w:val="left" w:pos="851"/>
          <w:tab w:val="left" w:pos="3402"/>
          <w:tab w:val="left" w:pos="6237"/>
          <w:tab w:val="left" w:pos="9072"/>
        </w:tabs>
        <w:jc w:val="both"/>
        <w:rPr>
          <w:rFonts w:ascii="Arial" w:hAnsi="Arial" w:cs="Arial"/>
          <w:i/>
          <w:iCs/>
          <w:sz w:val="18"/>
          <w:szCs w:val="18"/>
        </w:rPr>
      </w:pPr>
      <w:r w:rsidRPr="67566A3C">
        <w:rPr>
          <w:rFonts w:ascii="Arial" w:hAnsi="Arial" w:cs="Arial"/>
          <w:b/>
          <w:bCs/>
          <w:caps/>
        </w:rPr>
        <w:t>P</w:t>
      </w:r>
      <w:r w:rsidRPr="67566A3C">
        <w:rPr>
          <w:rFonts w:ascii="Arial" w:hAnsi="Arial" w:cs="Arial"/>
          <w:b/>
          <w:bCs/>
        </w:rPr>
        <w:t>our l</w:t>
      </w:r>
      <w:r w:rsidRPr="67566A3C">
        <w:rPr>
          <w:rFonts w:ascii="Arial" w:hAnsi="Arial" w:cs="Arial"/>
          <w:b/>
          <w:bCs/>
          <w:caps/>
        </w:rPr>
        <w:t>’E</w:t>
      </w:r>
      <w:r w:rsidRPr="67566A3C">
        <w:rPr>
          <w:rFonts w:ascii="Arial" w:hAnsi="Arial" w:cs="Arial"/>
          <w:b/>
          <w:bCs/>
        </w:rPr>
        <w:t>tat et ses établissements :</w:t>
      </w:r>
    </w:p>
    <w:p w14:paraId="117C2350" w14:textId="77777777" w:rsidR="0064581D" w:rsidRPr="002055E0" w:rsidRDefault="67566A3C" w:rsidP="67566A3C">
      <w:pPr>
        <w:tabs>
          <w:tab w:val="left" w:pos="851"/>
          <w:tab w:val="left" w:pos="3402"/>
          <w:tab w:val="left" w:pos="6237"/>
          <w:tab w:val="left" w:pos="9072"/>
        </w:tabs>
        <w:jc w:val="both"/>
        <w:rPr>
          <w:rFonts w:ascii="Arial" w:hAnsi="Arial" w:cs="Arial"/>
        </w:rPr>
      </w:pPr>
      <w:r w:rsidRPr="67566A3C">
        <w:rPr>
          <w:rFonts w:ascii="Arial" w:hAnsi="Arial" w:cs="Arial"/>
          <w:i/>
          <w:iCs/>
          <w:sz w:val="18"/>
          <w:szCs w:val="18"/>
        </w:rPr>
        <w:t>(Visa ou avis de l’autorité chargée du contrôle financier.)</w:t>
      </w:r>
    </w:p>
    <w:p w14:paraId="6263728D" w14:textId="77777777" w:rsidR="0064581D" w:rsidRPr="002055E0" w:rsidRDefault="0064581D" w:rsidP="0064581D">
      <w:pPr>
        <w:spacing w:after="240"/>
        <w:rPr>
          <w:rFonts w:ascii="Arial" w:hAnsi="Arial" w:cs="Arial"/>
          <w:bCs/>
        </w:rPr>
      </w:pPr>
    </w:p>
    <w:tbl>
      <w:tblPr>
        <w:tblW w:w="6063" w:type="dxa"/>
        <w:tblInd w:w="4077" w:type="dxa"/>
        <w:tblLook w:val="01E0" w:firstRow="1" w:lastRow="1" w:firstColumn="1" w:lastColumn="1" w:noHBand="0" w:noVBand="0"/>
      </w:tblPr>
      <w:tblGrid>
        <w:gridCol w:w="450"/>
        <w:gridCol w:w="2977"/>
        <w:gridCol w:w="567"/>
        <w:gridCol w:w="2069"/>
      </w:tblGrid>
      <w:tr w:rsidR="0064581D" w:rsidRPr="002055E0" w14:paraId="6FF09302" w14:textId="77777777" w:rsidTr="67566A3C">
        <w:tc>
          <w:tcPr>
            <w:tcW w:w="450" w:type="dxa"/>
            <w:shd w:val="clear" w:color="auto" w:fill="auto"/>
          </w:tcPr>
          <w:p w14:paraId="1C2E77CC" w14:textId="77777777" w:rsidR="0064581D" w:rsidRPr="002055E0" w:rsidRDefault="67566A3C" w:rsidP="67566A3C">
            <w:pPr>
              <w:tabs>
                <w:tab w:val="left" w:pos="5040"/>
              </w:tabs>
              <w:rPr>
                <w:rFonts w:ascii="Arial" w:hAnsi="Arial" w:cs="Arial"/>
              </w:rPr>
            </w:pPr>
            <w:r w:rsidRPr="67566A3C">
              <w:rPr>
                <w:rFonts w:ascii="Arial" w:hAnsi="Arial" w:cs="Arial"/>
              </w:rPr>
              <w:t>A</w:t>
            </w:r>
          </w:p>
        </w:tc>
        <w:tc>
          <w:tcPr>
            <w:tcW w:w="2977" w:type="dxa"/>
            <w:tcBorders>
              <w:bottom w:val="dashed" w:sz="4" w:space="0" w:color="auto"/>
            </w:tcBorders>
            <w:shd w:val="clear" w:color="auto" w:fill="auto"/>
          </w:tcPr>
          <w:p w14:paraId="3DB68827" w14:textId="77777777" w:rsidR="0064581D" w:rsidRPr="002055E0" w:rsidRDefault="67566A3C" w:rsidP="67566A3C">
            <w:pPr>
              <w:tabs>
                <w:tab w:val="left" w:pos="5040"/>
              </w:tabs>
              <w:jc w:val="center"/>
              <w:rPr>
                <w:rFonts w:ascii="Arial" w:hAnsi="Arial" w:cs="Arial"/>
                <w:b/>
                <w:bCs/>
              </w:rPr>
            </w:pPr>
            <w:r w:rsidRPr="67566A3C">
              <w:rPr>
                <w:rFonts w:ascii="Arial" w:hAnsi="Arial" w:cs="Arial"/>
                <w:b/>
                <w:bCs/>
              </w:rPr>
              <w:t>Rambouillet</w:t>
            </w:r>
          </w:p>
        </w:tc>
        <w:tc>
          <w:tcPr>
            <w:tcW w:w="567" w:type="dxa"/>
            <w:shd w:val="clear" w:color="auto" w:fill="auto"/>
          </w:tcPr>
          <w:p w14:paraId="1E921F1B" w14:textId="77777777" w:rsidR="0064581D" w:rsidRPr="002055E0" w:rsidRDefault="67566A3C" w:rsidP="67566A3C">
            <w:pPr>
              <w:tabs>
                <w:tab w:val="left" w:pos="5040"/>
              </w:tabs>
              <w:rPr>
                <w:rFonts w:ascii="Arial" w:hAnsi="Arial" w:cs="Arial"/>
              </w:rPr>
            </w:pPr>
            <w:r w:rsidRPr="67566A3C">
              <w:rPr>
                <w:rFonts w:ascii="Arial" w:hAnsi="Arial" w:cs="Arial"/>
              </w:rPr>
              <w:t>, le</w:t>
            </w:r>
          </w:p>
        </w:tc>
        <w:tc>
          <w:tcPr>
            <w:tcW w:w="2069" w:type="dxa"/>
            <w:tcBorders>
              <w:bottom w:val="dashed" w:sz="4" w:space="0" w:color="auto"/>
            </w:tcBorders>
            <w:shd w:val="clear" w:color="auto" w:fill="auto"/>
          </w:tcPr>
          <w:p w14:paraId="66C0079A" w14:textId="77777777" w:rsidR="0064581D" w:rsidRPr="002055E0" w:rsidRDefault="0064581D" w:rsidP="00A029D3">
            <w:pPr>
              <w:tabs>
                <w:tab w:val="left" w:pos="5040"/>
              </w:tabs>
              <w:jc w:val="center"/>
              <w:rPr>
                <w:rFonts w:ascii="Arial" w:hAnsi="Arial" w:cs="Arial"/>
                <w:b/>
              </w:rPr>
            </w:pPr>
          </w:p>
        </w:tc>
      </w:tr>
    </w:tbl>
    <w:p w14:paraId="7B449B6D" w14:textId="77777777" w:rsidR="0064581D" w:rsidRPr="002055E0" w:rsidRDefault="0064581D" w:rsidP="0064581D">
      <w:pPr>
        <w:rPr>
          <w:rFonts w:ascii="Arial" w:hAnsi="Arial" w:cs="Arial"/>
          <w:sz w:val="16"/>
          <w:szCs w:val="16"/>
        </w:rPr>
      </w:pPr>
    </w:p>
    <w:tbl>
      <w:tblPr>
        <w:tblW w:w="0" w:type="auto"/>
        <w:tblInd w:w="4503" w:type="dxa"/>
        <w:tblLook w:val="01E0" w:firstRow="1" w:lastRow="1" w:firstColumn="1" w:lastColumn="1" w:noHBand="0" w:noVBand="0"/>
      </w:tblPr>
      <w:tblGrid>
        <w:gridCol w:w="5528"/>
      </w:tblGrid>
      <w:tr w:rsidR="0064581D" w:rsidRPr="002055E0" w14:paraId="29C91CD1" w14:textId="77777777" w:rsidTr="67566A3C">
        <w:trPr>
          <w:trHeight w:val="80"/>
        </w:trPr>
        <w:tc>
          <w:tcPr>
            <w:tcW w:w="5528" w:type="dxa"/>
            <w:shd w:val="clear" w:color="auto" w:fill="auto"/>
          </w:tcPr>
          <w:p w14:paraId="120B8D6D" w14:textId="77777777" w:rsidR="0064581D" w:rsidRPr="002055E0" w:rsidRDefault="67566A3C" w:rsidP="67566A3C">
            <w:pPr>
              <w:jc w:val="center"/>
              <w:rPr>
                <w:rFonts w:ascii="Arial" w:hAnsi="Arial" w:cs="Arial"/>
              </w:rPr>
            </w:pPr>
            <w:r w:rsidRPr="67566A3C">
              <w:rPr>
                <w:rFonts w:ascii="Arial" w:hAnsi="Arial" w:cs="Arial"/>
              </w:rPr>
              <w:t>Signature</w:t>
            </w:r>
          </w:p>
          <w:p w14:paraId="603D4691" w14:textId="77777777" w:rsidR="0064581D" w:rsidRPr="002055E0" w:rsidRDefault="67566A3C" w:rsidP="67566A3C">
            <w:pPr>
              <w:jc w:val="center"/>
              <w:rPr>
                <w:rFonts w:ascii="Arial" w:hAnsi="Arial" w:cs="Arial"/>
                <w:sz w:val="16"/>
                <w:szCs w:val="16"/>
              </w:rPr>
            </w:pPr>
            <w:r w:rsidRPr="67566A3C">
              <w:rPr>
                <w:rFonts w:ascii="Arial" w:hAnsi="Arial" w:cs="Arial"/>
                <w:i/>
                <w:iCs/>
                <w:sz w:val="16"/>
                <w:szCs w:val="16"/>
              </w:rPr>
              <w:t>(représentant du pouvoir adjudicateur habilité à signer le marché public par arrêté du 22 juin 2007 modifié)</w:t>
            </w:r>
          </w:p>
        </w:tc>
      </w:tr>
    </w:tbl>
    <w:p w14:paraId="2363463C" w14:textId="77777777" w:rsidR="00EA211D" w:rsidRPr="002055E0" w:rsidRDefault="00EA211D" w:rsidP="0064581D">
      <w:pPr>
        <w:tabs>
          <w:tab w:val="left" w:pos="851"/>
          <w:tab w:val="left" w:pos="3402"/>
        </w:tabs>
        <w:spacing w:before="120" w:after="120"/>
        <w:jc w:val="both"/>
        <w:rPr>
          <w:rFonts w:ascii="Arial" w:hAnsi="Arial" w:cs="Arial"/>
          <w:sz w:val="16"/>
          <w:szCs w:val="16"/>
        </w:rPr>
      </w:pPr>
    </w:p>
    <w:p w14:paraId="328A2A23" w14:textId="77777777" w:rsidR="00EA211D" w:rsidRPr="002055E0" w:rsidRDefault="67566A3C" w:rsidP="67566A3C">
      <w:pPr>
        <w:pStyle w:val="Annexes"/>
        <w:ind w:left="2204"/>
        <w:rPr>
          <w:rFonts w:cs="Arial"/>
        </w:rPr>
      </w:pPr>
      <w:bookmarkStart w:id="3" w:name="_Toc71731933"/>
      <w:r w:rsidRPr="67566A3C">
        <w:rPr>
          <w:rFonts w:cs="Arial"/>
        </w:rPr>
        <w:lastRenderedPageBreak/>
        <w:t>Attestation relative au paiement de la TVA et des droits de douane</w:t>
      </w:r>
      <w:bookmarkEnd w:id="3"/>
    </w:p>
    <w:p w14:paraId="797F5F59" w14:textId="77777777" w:rsidR="00EA211D" w:rsidRPr="002055E0" w:rsidRDefault="00EA211D" w:rsidP="00EA211D">
      <w:pPr>
        <w:rPr>
          <w:rFonts w:ascii="Arial" w:hAnsi="Arial" w:cs="Arial"/>
        </w:rPr>
      </w:pPr>
    </w:p>
    <w:p w14:paraId="2679C2FC" w14:textId="77777777" w:rsidR="00EA211D" w:rsidRPr="002055E0" w:rsidRDefault="67566A3C" w:rsidP="67566A3C">
      <w:pPr>
        <w:tabs>
          <w:tab w:val="center" w:pos="4536"/>
          <w:tab w:val="right" w:pos="9072"/>
        </w:tabs>
        <w:rPr>
          <w:rFonts w:ascii="Arial" w:hAnsi="Arial" w:cs="Arial"/>
        </w:rPr>
      </w:pPr>
      <w:r w:rsidRPr="67566A3C">
        <w:rPr>
          <w:rFonts w:ascii="Arial" w:hAnsi="Arial" w:cs="Arial"/>
        </w:rPr>
        <w:t xml:space="preserve">N° de procédure : </w:t>
      </w:r>
      <w:r w:rsidRPr="67566A3C">
        <w:rPr>
          <w:rFonts w:ascii="Arial" w:hAnsi="Arial" w:cs="Arial"/>
          <w:b/>
          <w:bCs/>
        </w:rPr>
        <w:t xml:space="preserve">DAF_2024_001166             </w:t>
      </w:r>
      <w:r w:rsidRPr="67566A3C">
        <w:rPr>
          <w:rFonts w:ascii="Arial" w:hAnsi="Arial" w:cs="Arial"/>
        </w:rPr>
        <w:t xml:space="preserve">N° officiel du marché : </w:t>
      </w:r>
    </w:p>
    <w:p w14:paraId="2839F585" w14:textId="77777777" w:rsidR="00EA211D" w:rsidRPr="002055E0" w:rsidRDefault="00EA211D" w:rsidP="00EA211D">
      <w:pPr>
        <w:tabs>
          <w:tab w:val="center" w:pos="4536"/>
          <w:tab w:val="right" w:pos="9072"/>
        </w:tabs>
        <w:rPr>
          <w:rFonts w:ascii="Arial" w:hAnsi="Arial" w:cs="Arial"/>
          <w:bCs/>
        </w:rPr>
      </w:pPr>
    </w:p>
    <w:p w14:paraId="528CBD17" w14:textId="77777777" w:rsidR="00EA211D" w:rsidRPr="002055E0" w:rsidRDefault="67566A3C" w:rsidP="67566A3C">
      <w:pPr>
        <w:tabs>
          <w:tab w:val="center" w:pos="4536"/>
          <w:tab w:val="right" w:pos="9072"/>
        </w:tabs>
        <w:rPr>
          <w:rFonts w:ascii="Arial" w:hAnsi="Arial" w:cs="Arial"/>
        </w:rPr>
      </w:pPr>
      <w:r w:rsidRPr="67566A3C">
        <w:rPr>
          <w:rFonts w:ascii="Arial" w:hAnsi="Arial" w:cs="Arial"/>
        </w:rPr>
        <w:t xml:space="preserve">Raison sociale du titulaire du marché : </w:t>
      </w:r>
    </w:p>
    <w:p w14:paraId="7C3F0A05" w14:textId="77777777" w:rsidR="00EA211D" w:rsidRPr="002055E0" w:rsidRDefault="00EA211D" w:rsidP="00EA211D">
      <w:pPr>
        <w:tabs>
          <w:tab w:val="center" w:pos="4536"/>
          <w:tab w:val="right" w:pos="9072"/>
        </w:tabs>
        <w:rPr>
          <w:rFonts w:ascii="Arial" w:hAnsi="Arial" w:cs="Arial"/>
          <w:bCs/>
        </w:rPr>
      </w:pPr>
    </w:p>
    <w:p w14:paraId="19706CE3" w14:textId="77777777" w:rsidR="00EA211D" w:rsidRPr="002055E0" w:rsidRDefault="67566A3C" w:rsidP="67566A3C">
      <w:pPr>
        <w:rPr>
          <w:rFonts w:ascii="Arial" w:hAnsi="Arial" w:cs="Arial"/>
        </w:rPr>
      </w:pPr>
      <w:r w:rsidRPr="67566A3C">
        <w:rPr>
          <w:rFonts w:ascii="Arial" w:hAnsi="Arial" w:cs="Arial"/>
        </w:rPr>
        <w:t>Nom, prénom et fonction de la personne habilitée à engager la société, signataire de cette attestation :</w:t>
      </w:r>
    </w:p>
    <w:p w14:paraId="090DF8BD" w14:textId="77777777" w:rsidR="00EA211D" w:rsidRPr="002055E0" w:rsidRDefault="00EA211D" w:rsidP="00EA211D">
      <w:pPr>
        <w:rPr>
          <w:rFonts w:ascii="Arial" w:hAnsi="Arial" w:cs="Arial"/>
          <w:b/>
        </w:rPr>
      </w:pPr>
    </w:p>
    <w:p w14:paraId="780C2DF1" w14:textId="77777777" w:rsidR="00EA211D" w:rsidRPr="002055E0" w:rsidRDefault="00EA211D" w:rsidP="00EA211D">
      <w:pPr>
        <w:rPr>
          <w:rFonts w:ascii="Arial" w:hAnsi="Arial" w:cs="Arial"/>
          <w:b/>
          <w:sz w:val="24"/>
        </w:rPr>
      </w:pPr>
    </w:p>
    <w:p w14:paraId="064B7B1A" w14:textId="77777777" w:rsidR="00EA211D" w:rsidRPr="002055E0" w:rsidRDefault="67566A3C" w:rsidP="67566A3C">
      <w:pPr>
        <w:spacing w:after="120"/>
        <w:rPr>
          <w:rFonts w:ascii="Arial" w:hAnsi="Arial" w:cs="Arial"/>
          <w:b/>
          <w:bCs/>
          <w:sz w:val="24"/>
          <w:szCs w:val="24"/>
        </w:rPr>
      </w:pPr>
      <w:r w:rsidRPr="67566A3C">
        <w:rPr>
          <w:rFonts w:ascii="Arial" w:hAnsi="Arial" w:cs="Arial"/>
          <w:b/>
          <w:bCs/>
          <w:sz w:val="24"/>
          <w:szCs w:val="24"/>
        </w:rPr>
        <w:t>1 Compléter les rubriques ci-dessous :</w:t>
      </w:r>
    </w:p>
    <w:p w14:paraId="18BE545D" w14:textId="77777777" w:rsidR="00EA211D" w:rsidRPr="002055E0" w:rsidRDefault="67566A3C" w:rsidP="67566A3C">
      <w:pPr>
        <w:rPr>
          <w:rFonts w:ascii="Arial" w:hAnsi="Arial" w:cs="Arial"/>
          <w:sz w:val="16"/>
          <w:szCs w:val="16"/>
        </w:rPr>
      </w:pPr>
      <w:r w:rsidRPr="67566A3C">
        <w:rPr>
          <w:rFonts w:ascii="Arial" w:hAnsi="Arial" w:cs="Arial"/>
          <w:sz w:val="16"/>
          <w:szCs w:val="16"/>
        </w:rPr>
        <w:t>NB :  Le terme « marchandise » utilisé ci-dessous est le produit fini après la dernière étape de sa fabrication, avant sa livraison à l’administration.</w:t>
      </w:r>
    </w:p>
    <w:p w14:paraId="58B724F0" w14:textId="77777777" w:rsidR="00EA211D" w:rsidRPr="002055E0" w:rsidRDefault="67566A3C" w:rsidP="67566A3C">
      <w:pPr>
        <w:rPr>
          <w:rFonts w:ascii="Arial" w:hAnsi="Arial" w:cs="Arial"/>
        </w:rPr>
      </w:pPr>
      <w:r w:rsidRPr="67566A3C">
        <w:rPr>
          <w:rFonts w:ascii="Arial" w:hAnsi="Arial" w:cs="Arial"/>
        </w:rPr>
        <w:t xml:space="preserve">Pays dans lequel la marchandise est fabriquée : </w:t>
      </w:r>
    </w:p>
    <w:p w14:paraId="0510EB06" w14:textId="77777777" w:rsidR="00EA211D" w:rsidRPr="002055E0" w:rsidRDefault="00EA211D" w:rsidP="00EA211D">
      <w:pPr>
        <w:rPr>
          <w:rFonts w:ascii="Arial" w:hAnsi="Arial" w:cs="Arial"/>
        </w:rPr>
      </w:pPr>
    </w:p>
    <w:p w14:paraId="751504DE" w14:textId="77777777" w:rsidR="00EA211D" w:rsidRPr="002055E0" w:rsidRDefault="67566A3C" w:rsidP="67566A3C">
      <w:pPr>
        <w:rPr>
          <w:rFonts w:ascii="Arial" w:hAnsi="Arial" w:cs="Arial"/>
        </w:rPr>
      </w:pPr>
      <w:r w:rsidRPr="67566A3C">
        <w:rPr>
          <w:rFonts w:ascii="Arial" w:hAnsi="Arial" w:cs="Arial"/>
        </w:rPr>
        <w:t>Pays d’entrée de la marchandise dans l’Union Européenne (UE), en cas de provenance extérieure à l’UE:</w:t>
      </w:r>
    </w:p>
    <w:p w14:paraId="4268A1A0" w14:textId="77777777" w:rsidR="00EA211D" w:rsidRPr="002055E0" w:rsidRDefault="00EA211D" w:rsidP="00EA211D">
      <w:pPr>
        <w:rPr>
          <w:rFonts w:ascii="Arial" w:hAnsi="Arial" w:cs="Arial"/>
        </w:rPr>
      </w:pPr>
    </w:p>
    <w:p w14:paraId="430D3D09" w14:textId="77777777" w:rsidR="00EA211D" w:rsidRPr="002055E0" w:rsidRDefault="67566A3C" w:rsidP="67566A3C">
      <w:pPr>
        <w:rPr>
          <w:rFonts w:ascii="Arial" w:hAnsi="Arial" w:cs="Arial"/>
        </w:rPr>
      </w:pPr>
      <w:r w:rsidRPr="67566A3C">
        <w:rPr>
          <w:rFonts w:ascii="Arial" w:hAnsi="Arial" w:cs="Arial"/>
        </w:rPr>
        <w:t>Voie de transport utilisée pour faire entrer la marchandise dans l’UE (voie ferrée – routière – aérienne – maritime) :</w:t>
      </w:r>
    </w:p>
    <w:p w14:paraId="6DEB47CD" w14:textId="77777777" w:rsidR="00EA211D" w:rsidRPr="002055E0" w:rsidRDefault="00EA211D" w:rsidP="00EA211D">
      <w:pPr>
        <w:rPr>
          <w:rFonts w:ascii="Arial" w:hAnsi="Arial" w:cs="Arial"/>
        </w:rPr>
      </w:pPr>
    </w:p>
    <w:p w14:paraId="762E72E3" w14:textId="77777777" w:rsidR="00EA211D" w:rsidRPr="002055E0" w:rsidRDefault="67566A3C" w:rsidP="67566A3C">
      <w:pPr>
        <w:rPr>
          <w:rFonts w:ascii="Arial" w:hAnsi="Arial" w:cs="Arial"/>
        </w:rPr>
      </w:pPr>
      <w:r w:rsidRPr="67566A3C">
        <w:rPr>
          <w:rFonts w:ascii="Arial" w:hAnsi="Arial" w:cs="Arial"/>
        </w:rPr>
        <w:t>Nom, adresse, coordonnées du bureau de dédouanement de la marchandise importée, en cas de provenance extérieure à l’UE :</w:t>
      </w:r>
    </w:p>
    <w:p w14:paraId="6EFA7290" w14:textId="77777777" w:rsidR="00EA211D" w:rsidRPr="002055E0" w:rsidRDefault="00EA211D" w:rsidP="00EA211D">
      <w:pPr>
        <w:rPr>
          <w:rFonts w:ascii="Arial" w:hAnsi="Arial" w:cs="Arial"/>
          <w:b/>
          <w:sz w:val="24"/>
        </w:rPr>
      </w:pPr>
    </w:p>
    <w:p w14:paraId="1909E125" w14:textId="77777777" w:rsidR="00EA211D" w:rsidRPr="002055E0" w:rsidRDefault="00EA211D" w:rsidP="00EA211D">
      <w:pPr>
        <w:rPr>
          <w:rFonts w:ascii="Arial" w:hAnsi="Arial" w:cs="Arial"/>
          <w:b/>
          <w:sz w:val="24"/>
        </w:rPr>
      </w:pPr>
    </w:p>
    <w:p w14:paraId="2B0F1266" w14:textId="77777777" w:rsidR="00EA211D" w:rsidRPr="002055E0" w:rsidRDefault="67566A3C" w:rsidP="67566A3C">
      <w:pPr>
        <w:spacing w:after="120"/>
        <w:rPr>
          <w:rFonts w:ascii="Arial" w:hAnsi="Arial" w:cs="Arial"/>
          <w:b/>
          <w:bCs/>
          <w:sz w:val="24"/>
          <w:szCs w:val="24"/>
        </w:rPr>
      </w:pPr>
      <w:r w:rsidRPr="67566A3C">
        <w:rPr>
          <w:rFonts w:ascii="Arial" w:hAnsi="Arial" w:cs="Arial"/>
          <w:b/>
          <w:bCs/>
          <w:sz w:val="24"/>
          <w:szCs w:val="24"/>
        </w:rPr>
        <w:t>2   Cocher la case correspondant à votre situation au regard du règlement de la TVA</w:t>
      </w:r>
    </w:p>
    <w:p w14:paraId="7C41913E" w14:textId="77777777" w:rsidR="00EA211D" w:rsidRPr="002055E0" w:rsidRDefault="00E96CAC" w:rsidP="67566A3C">
      <w:pPr>
        <w:ind w:left="539"/>
        <w:jc w:val="both"/>
        <w:rPr>
          <w:rFonts w:ascii="Arial" w:hAnsi="Arial" w:cs="Arial"/>
        </w:rPr>
      </w:pPr>
      <w:r w:rsidRPr="002055E0">
        <w:rPr>
          <w:rFonts w:ascii="Arial" w:hAnsi="Arial" w:cs="Arial"/>
          <w:noProof/>
          <w:lang w:eastAsia="fr-FR"/>
        </w:rPr>
        <mc:AlternateContent>
          <mc:Choice Requires="wps">
            <w:drawing>
              <wp:anchor distT="0" distB="0" distL="114300" distR="114300" simplePos="0" relativeHeight="251658241" behindDoc="0" locked="0" layoutInCell="1" allowOverlap="1" wp14:anchorId="3EFB60E8" wp14:editId="4CC16C36">
                <wp:simplePos x="0" y="0"/>
                <wp:positionH relativeFrom="column">
                  <wp:posOffset>-9525</wp:posOffset>
                </wp:positionH>
                <wp:positionV relativeFrom="paragraph">
                  <wp:posOffset>19050</wp:posOffset>
                </wp:positionV>
                <wp:extent cx="114300" cy="114300"/>
                <wp:effectExtent l="0" t="0" r="0"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7210BF" id="Rectangle 18" o:spid="_x0000_s1026" style="position:absolute;margin-left:-.75pt;margin-top:1.5pt;width:9pt;height:9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" strokeweight="1.5pt"/>
            </w:pict>
          </mc:Fallback>
        </mc:AlternateContent>
      </w:r>
      <w:r w:rsidR="00EA211D" w:rsidRPr="002055E0">
        <w:rPr>
          <w:rFonts w:ascii="Arial" w:hAnsi="Arial" w:cs="Arial"/>
        </w:rPr>
        <w:t xml:space="preserve">La déclaration IM4 attestant du paiement de la TVA en douane, correspondant à la facture de la marchandise livrée sera jointe à celle-ci pour remboursement </w:t>
      </w:r>
      <w:r w:rsidR="00EA211D" w:rsidRPr="67566A3C">
        <w:rPr>
          <w:rFonts w:ascii="Arial" w:hAnsi="Arial" w:cs="Arial"/>
          <w:i/>
          <w:iCs/>
        </w:rPr>
        <w:t>(cas du transporteur / mandataire ayant acquitté la TVA lors du passage en douane).</w:t>
      </w:r>
    </w:p>
    <w:p w14:paraId="7A6DEE95" w14:textId="77777777" w:rsidR="00EA211D" w:rsidRPr="002055E0" w:rsidRDefault="00E96CAC" w:rsidP="67566A3C">
      <w:pPr>
        <w:ind w:left="539"/>
        <w:jc w:val="both"/>
        <w:rPr>
          <w:rFonts w:ascii="Arial" w:hAnsi="Arial" w:cs="Arial"/>
        </w:rPr>
      </w:pPr>
      <w:r w:rsidRPr="002055E0">
        <w:rPr>
          <w:rFonts w:ascii="Arial" w:hAnsi="Arial" w:cs="Arial"/>
          <w:noProof/>
          <w:lang w:eastAsia="fr-FR"/>
        </w:rPr>
        <mc:AlternateContent>
          <mc:Choice Requires="wps">
            <w:drawing>
              <wp:anchor distT="0" distB="0" distL="114300" distR="114300" simplePos="0" relativeHeight="251658242" behindDoc="0" locked="0" layoutInCell="1" allowOverlap="1" wp14:anchorId="33613BD8" wp14:editId="34419A59">
                <wp:simplePos x="0" y="0"/>
                <wp:positionH relativeFrom="column">
                  <wp:posOffset>0</wp:posOffset>
                </wp:positionH>
                <wp:positionV relativeFrom="paragraph">
                  <wp:posOffset>19050</wp:posOffset>
                </wp:positionV>
                <wp:extent cx="114300" cy="114300"/>
                <wp:effectExtent l="0" t="0" r="0" b="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A24F9D" id="Rectangle 17" o:spid="_x0000_s1026" style="position:absolute;margin-left:0;margin-top:1.5pt;width:9pt;height: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" strokeweight="1.5pt"/>
            </w:pict>
          </mc:Fallback>
        </mc:AlternateContent>
      </w:r>
      <w:r w:rsidR="00EA211D" w:rsidRPr="002055E0">
        <w:rPr>
          <w:rFonts w:ascii="Arial" w:hAnsi="Arial" w:cs="Arial"/>
        </w:rPr>
        <w:t xml:space="preserve">Les marchandises relatives au marché ci-dessus référencé ont fait l’objet d’un paiement par nos soins de la TVA lors du passage en douane </w:t>
      </w:r>
      <w:r w:rsidR="00EA211D" w:rsidRPr="67566A3C">
        <w:rPr>
          <w:rFonts w:ascii="Arial" w:hAnsi="Arial" w:cs="Arial"/>
          <w:i/>
          <w:iCs/>
        </w:rPr>
        <w:t>(cas du titulaire français du marché, sous-traitant la fabrication dans un pays extérieur à l’UE et agissant en qualité de propriétaire de la marchandise importée).</w:t>
      </w:r>
    </w:p>
    <w:p w14:paraId="6666BC18" w14:textId="77777777" w:rsidR="00EA211D" w:rsidRPr="002055E0" w:rsidRDefault="00E96CAC" w:rsidP="67566A3C">
      <w:pPr>
        <w:ind w:left="539" w:hanging="539"/>
        <w:jc w:val="both"/>
        <w:rPr>
          <w:rFonts w:ascii="Arial" w:hAnsi="Arial" w:cs="Arial"/>
          <w:i/>
          <w:iCs/>
        </w:rPr>
      </w:pPr>
      <w:r w:rsidRPr="002055E0">
        <w:rPr>
          <w:rFonts w:ascii="Arial" w:eastAsia="MS Gothic" w:hAnsi="Arial" w:cs="Arial"/>
          <w:b/>
          <w:bCs/>
          <w:noProof/>
          <w:sz w:val="24"/>
          <w:szCs w:val="24"/>
          <w:lang w:eastAsia="fr-FR"/>
        </w:rPr>
        <w:drawing>
          <wp:inline distT="0" distB="0" distL="0" distR="0" wp14:anchorId="53CB09BE" wp14:editId="2F41ADD1">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inline>
        </w:drawing>
      </w:r>
      <w:r w:rsidR="00EA211D" w:rsidRPr="002055E0">
        <w:rPr>
          <w:rFonts w:ascii="Arial" w:hAnsi="Arial" w:cs="Arial"/>
        </w:rPr>
        <w:t xml:space="preserve"> </w:t>
      </w:r>
      <w:r w:rsidR="00EA211D" w:rsidRPr="002055E0">
        <w:rPr>
          <w:rFonts w:ascii="Arial" w:hAnsi="Arial" w:cs="Arial"/>
        </w:rPr>
        <w:tab/>
        <w:t xml:space="preserve">Je n’acquitte pas de TVA lors du passage en douane pour les marchandises importées au titre du marché ci-dessus référencé </w:t>
      </w:r>
      <w:r w:rsidR="00EA211D" w:rsidRPr="67566A3C">
        <w:rPr>
          <w:rFonts w:ascii="Arial" w:hAnsi="Arial" w:cs="Arial"/>
          <w:i/>
          <w:iCs/>
        </w:rPr>
        <w:t>(cas du titulaire étranger dont le siège est situé dans un pays membre de l’UE, la TVA devant être acquittée par l’administration au service des impôts des entreprises).</w:t>
      </w:r>
    </w:p>
    <w:p w14:paraId="0E4AC933" w14:textId="77777777" w:rsidR="00EA211D" w:rsidRPr="002055E0" w:rsidRDefault="00EA211D" w:rsidP="00EA211D">
      <w:pPr>
        <w:ind w:left="539"/>
        <w:jc w:val="both"/>
        <w:rPr>
          <w:rFonts w:ascii="Arial" w:hAnsi="Arial" w:cs="Arial"/>
          <w:i/>
          <w:iCs/>
        </w:rPr>
      </w:pPr>
    </w:p>
    <w:p w14:paraId="66157341" w14:textId="77777777" w:rsidR="00EA211D" w:rsidRPr="002055E0" w:rsidRDefault="67566A3C" w:rsidP="67566A3C">
      <w:pPr>
        <w:spacing w:after="120"/>
        <w:rPr>
          <w:rFonts w:ascii="Arial" w:hAnsi="Arial" w:cs="Arial"/>
          <w:b/>
          <w:bCs/>
          <w:sz w:val="24"/>
          <w:szCs w:val="24"/>
        </w:rPr>
      </w:pPr>
      <w:r w:rsidRPr="67566A3C">
        <w:rPr>
          <w:rFonts w:ascii="Arial" w:hAnsi="Arial" w:cs="Arial"/>
          <w:b/>
          <w:bCs/>
          <w:sz w:val="24"/>
          <w:szCs w:val="24"/>
        </w:rPr>
        <w:t>3   Cocher la case correspondant à votre situation au regard du règlement des droits de douane</w:t>
      </w:r>
    </w:p>
    <w:p w14:paraId="5FF37AA0" w14:textId="77777777" w:rsidR="00EA211D" w:rsidRPr="002055E0" w:rsidRDefault="00E96CAC" w:rsidP="67566A3C">
      <w:pPr>
        <w:ind w:left="539" w:hanging="539"/>
        <w:jc w:val="both"/>
        <w:rPr>
          <w:rFonts w:ascii="Arial" w:hAnsi="Arial" w:cs="Arial"/>
        </w:rPr>
      </w:pPr>
      <w:r w:rsidRPr="002055E0">
        <w:rPr>
          <w:rFonts w:ascii="Arial" w:hAnsi="Arial" w:cs="Arial"/>
          <w:b/>
          <w:bCs/>
          <w:noProof/>
          <w:sz w:val="24"/>
          <w:szCs w:val="24"/>
          <w:lang w:eastAsia="fr-FR"/>
        </w:rPr>
        <w:drawing>
          <wp:inline distT="0" distB="0" distL="0" distR="0" wp14:anchorId="05B60512" wp14:editId="32ED245C">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inline>
        </w:drawing>
      </w:r>
      <w:r w:rsidR="00EA211D" w:rsidRPr="002055E0">
        <w:rPr>
          <w:rFonts w:ascii="Arial" w:hAnsi="Arial" w:cs="Arial"/>
          <w:b/>
          <w:bCs/>
          <w:sz w:val="24"/>
          <w:szCs w:val="24"/>
        </w:rPr>
        <w:tab/>
      </w:r>
      <w:r w:rsidR="00EA211D" w:rsidRPr="002055E0">
        <w:rPr>
          <w:rFonts w:ascii="Arial" w:hAnsi="Arial" w:cs="Arial"/>
        </w:rPr>
        <w:t xml:space="preserve">Le lieu de fabrication des marchandises est situé dans un pays membre de l’UE. A ce titre je n’ai aucun droit de douane à acquitter. </w:t>
      </w:r>
    </w:p>
    <w:p w14:paraId="1AB42930" w14:textId="77777777" w:rsidR="00EA211D" w:rsidRPr="002055E0" w:rsidRDefault="00E96CAC" w:rsidP="67566A3C">
      <w:pPr>
        <w:ind w:left="539"/>
        <w:jc w:val="both"/>
        <w:rPr>
          <w:rFonts w:ascii="Arial" w:hAnsi="Arial" w:cs="Arial"/>
        </w:rPr>
      </w:pPr>
      <w:r w:rsidRPr="002055E0">
        <w:rPr>
          <w:rFonts w:ascii="Arial" w:hAnsi="Arial" w:cs="Arial"/>
          <w:noProof/>
          <w:lang w:eastAsia="fr-FR"/>
        </w:rPr>
        <mc:AlternateContent>
          <mc:Choice Requires="wps">
            <w:drawing>
              <wp:anchor distT="0" distB="0" distL="114300" distR="114300" simplePos="0" relativeHeight="251658243" behindDoc="0" locked="0" layoutInCell="1" allowOverlap="1" wp14:anchorId="4E98A654" wp14:editId="5131B43D">
                <wp:simplePos x="0" y="0"/>
                <wp:positionH relativeFrom="column">
                  <wp:posOffset>0</wp:posOffset>
                </wp:positionH>
                <wp:positionV relativeFrom="paragraph">
                  <wp:posOffset>19050</wp:posOffset>
                </wp:positionV>
                <wp:extent cx="114300" cy="114300"/>
                <wp:effectExtent l="0" t="0" r="0"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632677" id="Rectangle 14" o:spid="_x0000_s1026" style="position:absolute;margin-left:0;margin-top:1.5pt;width:9pt;height:9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" strokeweight="1.5pt"/>
            </w:pict>
          </mc:Fallback>
        </mc:AlternateContent>
      </w:r>
      <w:r w:rsidR="00EA211D" w:rsidRPr="002055E0">
        <w:rPr>
          <w:rFonts w:ascii="Arial" w:hAnsi="Arial" w:cs="Arial"/>
        </w:rPr>
        <w:t>Le lieu de fabrication des marchandises relatives au marché ci-dessus référencé est situé dans un pays extérieur à l’UE. A ce titre, j’acquitte les droits de douane afférents aux marchandises importées.</w:t>
      </w:r>
    </w:p>
    <w:p w14:paraId="0C9CE0D8" w14:textId="77777777" w:rsidR="00EA211D" w:rsidRPr="002055E0" w:rsidRDefault="00E96CAC" w:rsidP="67566A3C">
      <w:pPr>
        <w:ind w:left="539"/>
        <w:jc w:val="both"/>
        <w:rPr>
          <w:rFonts w:ascii="Arial" w:hAnsi="Arial" w:cs="Arial"/>
        </w:rPr>
      </w:pPr>
      <w:r w:rsidRPr="002055E0">
        <w:rPr>
          <w:rFonts w:ascii="Arial" w:hAnsi="Arial" w:cs="Arial"/>
          <w:noProof/>
          <w:lang w:eastAsia="fr-FR"/>
        </w:rPr>
        <mc:AlternateContent>
          <mc:Choice Requires="wps">
            <w:drawing>
              <wp:anchor distT="0" distB="0" distL="114300" distR="114300" simplePos="0" relativeHeight="251658244" behindDoc="0" locked="0" layoutInCell="1" allowOverlap="1" wp14:anchorId="7ADC6C30" wp14:editId="752F5A15">
                <wp:simplePos x="0" y="0"/>
                <wp:positionH relativeFrom="column">
                  <wp:posOffset>0</wp:posOffset>
                </wp:positionH>
                <wp:positionV relativeFrom="paragraph">
                  <wp:posOffset>19050</wp:posOffset>
                </wp:positionV>
                <wp:extent cx="114300" cy="114300"/>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FAEE6" id="Rectangle 13" o:spid="_x0000_s1026" style="position:absolute;margin-left:0;margin-top:1.5pt;width:9pt;height:9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" strokeweight="1.5pt"/>
            </w:pict>
          </mc:Fallback>
        </mc:AlternateContent>
      </w:r>
      <w:r w:rsidR="00EA211D" w:rsidRPr="002055E0">
        <w:rPr>
          <w:rFonts w:ascii="Arial" w:hAnsi="Arial" w:cs="Arial"/>
        </w:rPr>
        <w:t xml:space="preserve">Le lieu de fabrication des marchandises est situé dans un pays extérieur à l’UE. Néanmoins, ces marchandises sont importées en suspension de droits de douane par mes soins ou par les soins de mon mandataire, par application des dispositions du règlement CE 150 /2003 du Conseil du 21 janvier 2003 portant suspension des droits de douane sur certains armements et équipements militaires, car ces marchandises relèvent de la nomenclature douanière suivante : </w:t>
      </w:r>
    </w:p>
    <w:p w14:paraId="796A801A" w14:textId="77777777" w:rsidR="00EA211D" w:rsidRPr="002055E0" w:rsidRDefault="67566A3C" w:rsidP="67566A3C">
      <w:pPr>
        <w:ind w:left="539" w:firstLine="45"/>
        <w:jc w:val="both"/>
        <w:rPr>
          <w:rFonts w:ascii="Arial" w:hAnsi="Arial" w:cs="Arial"/>
        </w:rPr>
      </w:pPr>
      <w:r w:rsidRPr="67566A3C">
        <w:rPr>
          <w:rFonts w:ascii="Arial" w:hAnsi="Arial" w:cs="Arial"/>
        </w:rPr>
        <w:t>Code de la nomenclature douanière (à compléter) : …………………………………………………….</w:t>
      </w:r>
    </w:p>
    <w:p w14:paraId="05C16A26" w14:textId="77777777" w:rsidR="00EA211D" w:rsidRPr="002055E0" w:rsidRDefault="67566A3C" w:rsidP="67566A3C">
      <w:pPr>
        <w:ind w:left="539" w:firstLine="45"/>
        <w:jc w:val="both"/>
        <w:rPr>
          <w:rFonts w:ascii="Arial" w:hAnsi="Arial" w:cs="Arial"/>
        </w:rPr>
      </w:pPr>
      <w:r w:rsidRPr="67566A3C">
        <w:rPr>
          <w:rFonts w:ascii="Arial" w:hAnsi="Arial" w:cs="Arial"/>
        </w:rPr>
        <w:t>Libellé de la nomenclature douanière (à compléter) : ……………………...............................................</w:t>
      </w:r>
    </w:p>
    <w:p w14:paraId="6811DB4A" w14:textId="77777777" w:rsidR="00EA211D" w:rsidRPr="002055E0" w:rsidRDefault="67566A3C" w:rsidP="67566A3C">
      <w:pPr>
        <w:ind w:left="539" w:firstLine="45"/>
        <w:jc w:val="both"/>
        <w:rPr>
          <w:rFonts w:ascii="Arial" w:hAnsi="Arial" w:cs="Arial"/>
          <w:color w:val="FF0000"/>
        </w:rPr>
      </w:pPr>
      <w:r w:rsidRPr="67566A3C">
        <w:rPr>
          <w:rFonts w:ascii="Arial" w:hAnsi="Arial" w:cs="Arial"/>
          <w:color w:val="FF0000"/>
        </w:rPr>
        <w:t xml:space="preserve">NB: la mise en œuvre de cette solution nécessite la remise par la Plate-forme commissariat de Rambouillet (courriel : pfc-rbt.contact.fct@intradef.gouv.fr) d’une </w:t>
      </w:r>
      <w:r w:rsidRPr="67566A3C">
        <w:rPr>
          <w:rFonts w:ascii="Arial" w:hAnsi="Arial" w:cs="Arial"/>
          <w:color w:val="FF0000"/>
          <w:u w:val="single"/>
        </w:rPr>
        <w:t>autorisation de destination particulière</w:t>
      </w:r>
      <w:r w:rsidRPr="67566A3C">
        <w:rPr>
          <w:rFonts w:ascii="Arial" w:hAnsi="Arial" w:cs="Arial"/>
          <w:color w:val="FF0000"/>
        </w:rPr>
        <w:t xml:space="preserve"> et la remise par la direction des affaires financières du ministère des armées (courriel : daf-certificat150.contact.fct@intradef.gouv.fr) d’un certificat attestant que les marchandises sont destinées à l’usage des forces armées françaises.</w:t>
      </w:r>
    </w:p>
    <w:p w14:paraId="10169B86" w14:textId="77777777" w:rsidR="00EA211D" w:rsidRPr="002055E0" w:rsidRDefault="00EA211D" w:rsidP="00EA211D">
      <w:pPr>
        <w:rPr>
          <w:rFonts w:ascii="Arial" w:hAnsi="Arial" w:cs="Arial"/>
        </w:rPr>
      </w:pPr>
    </w:p>
    <w:p w14:paraId="4E591DE6" w14:textId="77777777" w:rsidR="00EA211D" w:rsidRPr="002055E0" w:rsidRDefault="00EA211D" w:rsidP="67566A3C">
      <w:pPr>
        <w:rPr>
          <w:rFonts w:ascii="Arial" w:hAnsi="Arial" w:cs="Arial"/>
        </w:rPr>
      </w:pPr>
      <w:r w:rsidRPr="002055E0">
        <w:rPr>
          <w:rFonts w:ascii="Arial" w:hAnsi="Arial" w:cs="Arial"/>
        </w:rPr>
        <w:t>Fait à, (lieu)</w:t>
      </w:r>
      <w:r w:rsidRPr="002055E0">
        <w:rPr>
          <w:rFonts w:ascii="Arial" w:hAnsi="Arial" w:cs="Arial"/>
        </w:rPr>
        <w:tab/>
      </w:r>
      <w:r w:rsidRPr="002055E0">
        <w:rPr>
          <w:rFonts w:ascii="Arial" w:hAnsi="Arial" w:cs="Arial"/>
        </w:rPr>
        <w:tab/>
      </w:r>
      <w:r w:rsidRPr="002055E0">
        <w:rPr>
          <w:rFonts w:ascii="Arial" w:hAnsi="Arial" w:cs="Arial"/>
        </w:rPr>
        <w:tab/>
      </w:r>
      <w:r w:rsidRPr="002055E0">
        <w:rPr>
          <w:rFonts w:ascii="Arial" w:hAnsi="Arial" w:cs="Arial"/>
        </w:rPr>
        <w:tab/>
      </w:r>
      <w:r w:rsidRPr="002055E0">
        <w:rPr>
          <w:rFonts w:ascii="Arial" w:hAnsi="Arial" w:cs="Arial"/>
        </w:rPr>
        <w:tab/>
      </w:r>
      <w:r w:rsidRPr="002055E0">
        <w:rPr>
          <w:rFonts w:ascii="Arial" w:hAnsi="Arial" w:cs="Arial"/>
        </w:rPr>
        <w:tab/>
      </w:r>
      <w:r w:rsidRPr="002055E0">
        <w:rPr>
          <w:rFonts w:ascii="Arial" w:hAnsi="Arial" w:cs="Arial"/>
        </w:rPr>
        <w:tab/>
        <w:t>le, (date)</w:t>
      </w:r>
    </w:p>
    <w:p w14:paraId="4BDCDF90" w14:textId="77777777" w:rsidR="00EA211D" w:rsidRPr="002055E0" w:rsidRDefault="67566A3C" w:rsidP="67566A3C">
      <w:pPr>
        <w:rPr>
          <w:rFonts w:ascii="Arial" w:hAnsi="Arial" w:cs="Arial"/>
        </w:rPr>
      </w:pPr>
      <w:r w:rsidRPr="67566A3C">
        <w:rPr>
          <w:rFonts w:ascii="Arial" w:hAnsi="Arial" w:cs="Arial"/>
        </w:rPr>
        <w:t>Signature assortie du cachet de la société :</w:t>
      </w:r>
    </w:p>
    <w:p w14:paraId="73797D70" w14:textId="77777777" w:rsidR="00EA211D" w:rsidRPr="002055E0" w:rsidRDefault="00EA211D" w:rsidP="00EA211D">
      <w:pPr>
        <w:rPr>
          <w:rFonts w:ascii="Arial" w:hAnsi="Arial" w:cs="Arial"/>
        </w:rPr>
      </w:pPr>
    </w:p>
    <w:p w14:paraId="16CE21A2" w14:textId="77777777" w:rsidR="00EA211D" w:rsidRPr="002055E0" w:rsidRDefault="00EA211D" w:rsidP="00EA211D">
      <w:pPr>
        <w:rPr>
          <w:rFonts w:ascii="Arial" w:hAnsi="Arial" w:cs="Arial"/>
        </w:rPr>
      </w:pPr>
    </w:p>
    <w:p w14:paraId="7CED05B6" w14:textId="77777777" w:rsidR="00EA211D" w:rsidRPr="002055E0" w:rsidRDefault="67566A3C" w:rsidP="67566A3C">
      <w:pPr>
        <w:rPr>
          <w:rFonts w:ascii="Arial" w:hAnsi="Arial" w:cs="Arial"/>
          <w:sz w:val="18"/>
          <w:szCs w:val="18"/>
        </w:rPr>
      </w:pPr>
      <w:r w:rsidRPr="67566A3C">
        <w:rPr>
          <w:rFonts w:ascii="Arial" w:hAnsi="Arial" w:cs="Arial"/>
          <w:sz w:val="18"/>
          <w:szCs w:val="18"/>
        </w:rPr>
        <w:t>*Cette attestation est complétée par le soumissionnaire, hormis les n° de procédure et de marché qui sont complétés par l’administration au moment de la publication du DCE pour le premier n° et de la notification du marché pour le second n°.</w:t>
      </w:r>
      <w:r w:rsidRPr="67566A3C">
        <w:rPr>
          <w:rFonts w:ascii="Arial" w:hAnsi="Arial" w:cs="Arial"/>
        </w:rPr>
        <w:t xml:space="preserve"> </w:t>
      </w:r>
    </w:p>
    <w:p w14:paraId="2C010A5C" w14:textId="77777777" w:rsidR="00EA211D" w:rsidRPr="002055E0" w:rsidRDefault="00EA211D" w:rsidP="0064581D">
      <w:pPr>
        <w:tabs>
          <w:tab w:val="left" w:pos="851"/>
          <w:tab w:val="left" w:pos="3402"/>
        </w:tabs>
        <w:spacing w:before="120" w:after="120"/>
        <w:jc w:val="both"/>
        <w:rPr>
          <w:rFonts w:ascii="Arial" w:hAnsi="Arial" w:cs="Arial"/>
          <w:sz w:val="16"/>
          <w:szCs w:val="16"/>
        </w:rPr>
      </w:pPr>
    </w:p>
    <w:sectPr w:rsidR="00EA211D" w:rsidRPr="002055E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96253" w14:textId="77777777" w:rsidR="001C1FDC" w:rsidRDefault="001C1FDC">
      <w:r>
        <w:separator/>
      </w:r>
    </w:p>
  </w:endnote>
  <w:endnote w:type="continuationSeparator" w:id="0">
    <w:p w14:paraId="655A9D87" w14:textId="77777777" w:rsidR="001C1FDC" w:rsidRDefault="001C1FDC">
      <w:r>
        <w:continuationSeparator/>
      </w:r>
    </w:p>
  </w:endnote>
  <w:endnote w:type="continuationNotice" w:id="1">
    <w:p w14:paraId="7268F1D2" w14:textId="77777777" w:rsidR="00FB5837" w:rsidRDefault="00FB58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charset w:val="00"/>
    <w:family w:val="auto"/>
    <w:pitch w:val="variable"/>
  </w:font>
  <w:font w:name="Marianne">
    <w:panose1 w:val="02000000000000000000"/>
    <w:charset w:val="00"/>
    <w:family w:val="modern"/>
    <w:notTrueType/>
    <w:pitch w:val="variable"/>
    <w:sig w:usb0="0000000F" w:usb1="00000000" w:usb2="00000000" w:usb3="00000000" w:csb0="00000003"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C1FDC" w14:paraId="1C5A7625" w14:textId="77777777" w:rsidTr="67566A3C">
      <w:trPr>
        <w:tblHeader/>
      </w:trPr>
      <w:tc>
        <w:tcPr>
          <w:tcW w:w="2906" w:type="dxa"/>
          <w:shd w:val="clear" w:color="auto" w:fill="66CCFF"/>
        </w:tcPr>
        <w:p w14:paraId="1A1A18FF" w14:textId="77777777" w:rsidR="001C1FDC" w:rsidRPr="003168B2" w:rsidRDefault="001C1FDC" w:rsidP="67566A3C">
          <w:pPr>
            <w:ind w:right="-638"/>
            <w:rPr>
              <w:rFonts w:ascii="Arial" w:hAnsi="Arial" w:cs="Arial"/>
              <w:b/>
              <w:bCs/>
              <w:i/>
              <w:iCs/>
            </w:rPr>
          </w:pPr>
          <w:r w:rsidRPr="67566A3C">
            <w:rPr>
              <w:rFonts w:ascii="Arial" w:hAnsi="Arial" w:cs="Arial"/>
              <w:b/>
              <w:bCs/>
            </w:rPr>
            <w:t>ATTRI1 – Acte d’engagement</w:t>
          </w:r>
        </w:p>
      </w:tc>
      <w:tc>
        <w:tcPr>
          <w:tcW w:w="5528" w:type="dxa"/>
          <w:shd w:val="clear" w:color="auto" w:fill="66CCFF"/>
        </w:tcPr>
        <w:p w14:paraId="763DA568" w14:textId="77777777" w:rsidR="001C1FDC" w:rsidRPr="003168B2" w:rsidRDefault="001C1FDC" w:rsidP="67566A3C">
          <w:pPr>
            <w:jc w:val="center"/>
            <w:rPr>
              <w:rFonts w:ascii="Arial" w:hAnsi="Arial" w:cs="Arial"/>
              <w:b/>
              <w:bCs/>
            </w:rPr>
          </w:pPr>
          <w:r w:rsidRPr="67566A3C">
            <w:rPr>
              <w:rFonts w:ascii="Arial" w:hAnsi="Arial" w:cs="Arial"/>
              <w:b/>
              <w:bCs/>
              <w:i/>
              <w:iCs/>
            </w:rPr>
            <w:t>Marché n° 2025 080 2025 000 00 00</w:t>
          </w:r>
        </w:p>
      </w:tc>
      <w:tc>
        <w:tcPr>
          <w:tcW w:w="896" w:type="dxa"/>
          <w:shd w:val="clear" w:color="auto" w:fill="66CCFF"/>
        </w:tcPr>
        <w:p w14:paraId="35FF7E85" w14:textId="77777777" w:rsidR="001C1FDC" w:rsidRPr="003168B2" w:rsidRDefault="001C1FDC" w:rsidP="67566A3C">
          <w:pPr>
            <w:tabs>
              <w:tab w:val="center" w:pos="1366"/>
              <w:tab w:val="right" w:pos="2733"/>
            </w:tabs>
            <w:rPr>
              <w:rFonts w:ascii="Arial" w:hAnsi="Arial" w:cs="Arial"/>
            </w:rPr>
          </w:pPr>
          <w:r w:rsidRPr="67566A3C">
            <w:rPr>
              <w:rFonts w:ascii="Arial" w:hAnsi="Arial" w:cs="Arial"/>
              <w:b/>
              <w:bCs/>
            </w:rPr>
            <w:t xml:space="preserve">Page : </w:t>
          </w:r>
        </w:p>
      </w:tc>
      <w:tc>
        <w:tcPr>
          <w:tcW w:w="567" w:type="dxa"/>
          <w:shd w:val="clear" w:color="auto" w:fill="66CCFF"/>
        </w:tcPr>
        <w:p w14:paraId="25A571FC" w14:textId="6B361065" w:rsidR="001C1FDC" w:rsidRPr="00FA2057" w:rsidRDefault="001C1FDC">
          <w:pPr>
            <w:jc w:val="center"/>
            <w:rPr>
              <w:rFonts w:ascii="Marianne" w:hAnsi="Marianne" w:cs="Arial"/>
              <w:b/>
            </w:rPr>
          </w:pPr>
          <w:r w:rsidRPr="00FA2057">
            <w:rPr>
              <w:rStyle w:val="Numrodepage"/>
              <w:rFonts w:ascii="Marianne" w:hAnsi="Marianne" w:cs="Arial"/>
              <w:b/>
            </w:rPr>
            <w:fldChar w:fldCharType="begin"/>
          </w:r>
          <w:r w:rsidRPr="00FA2057">
            <w:rPr>
              <w:rStyle w:val="Numrodepage"/>
              <w:rFonts w:ascii="Marianne" w:hAnsi="Marianne" w:cs="Arial"/>
              <w:b/>
            </w:rPr>
            <w:instrText xml:space="preserve"> PAGE </w:instrText>
          </w:r>
          <w:r w:rsidRPr="00FA2057">
            <w:rPr>
              <w:rStyle w:val="Numrodepage"/>
              <w:rFonts w:ascii="Marianne" w:hAnsi="Marianne" w:cs="Arial"/>
              <w:b/>
            </w:rPr>
            <w:fldChar w:fldCharType="separate"/>
          </w:r>
          <w:r w:rsidR="00AC077E">
            <w:rPr>
              <w:rStyle w:val="Numrodepage"/>
              <w:rFonts w:ascii="Marianne" w:hAnsi="Marianne" w:cs="Arial"/>
              <w:b/>
              <w:noProof/>
            </w:rPr>
            <w:t>1</w:t>
          </w:r>
          <w:r w:rsidRPr="00FA2057">
            <w:rPr>
              <w:rStyle w:val="Numrodepage"/>
              <w:rFonts w:ascii="Marianne" w:hAnsi="Marianne" w:cs="Arial"/>
              <w:b/>
            </w:rPr>
            <w:fldChar w:fldCharType="end"/>
          </w:r>
        </w:p>
      </w:tc>
      <w:tc>
        <w:tcPr>
          <w:tcW w:w="165" w:type="dxa"/>
          <w:shd w:val="clear" w:color="auto" w:fill="66CCFF"/>
        </w:tcPr>
        <w:p w14:paraId="571296D4" w14:textId="77777777" w:rsidR="001C1FDC" w:rsidRPr="00FA2057" w:rsidRDefault="001C1FDC" w:rsidP="67566A3C">
          <w:pPr>
            <w:jc w:val="center"/>
            <w:rPr>
              <w:rFonts w:ascii="Marianne" w:hAnsi="Marianne"/>
            </w:rPr>
          </w:pPr>
          <w:r w:rsidRPr="67566A3C">
            <w:rPr>
              <w:rFonts w:ascii="Marianne" w:hAnsi="Marianne" w:cs="Arial"/>
              <w:b/>
              <w:bCs/>
            </w:rPr>
            <w:t>/</w:t>
          </w:r>
        </w:p>
      </w:tc>
      <w:tc>
        <w:tcPr>
          <w:tcW w:w="544" w:type="dxa"/>
          <w:shd w:val="clear" w:color="auto" w:fill="66CCFF"/>
        </w:tcPr>
        <w:p w14:paraId="7F312B63" w14:textId="77777777" w:rsidR="001C1FDC" w:rsidRPr="00FA2057" w:rsidRDefault="001C1FDC" w:rsidP="67566A3C">
          <w:pPr>
            <w:jc w:val="center"/>
            <w:rPr>
              <w:rFonts w:ascii="Marianne" w:hAnsi="Marianne"/>
            </w:rPr>
          </w:pPr>
          <w:r w:rsidRPr="67566A3C">
            <w:rPr>
              <w:rStyle w:val="Numrodepage"/>
              <w:rFonts w:ascii="Marianne" w:hAnsi="Marianne" w:cs="Arial"/>
              <w:b/>
              <w:bCs/>
            </w:rPr>
            <w:t>8</w:t>
          </w:r>
        </w:p>
      </w:tc>
    </w:tr>
  </w:tbl>
  <w:p w14:paraId="5573229C" w14:textId="77777777" w:rsidR="001C1FDC" w:rsidRPr="00840934" w:rsidRDefault="001C1FDC" w:rsidP="00C83930">
    <w:pPr>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50F68" w14:textId="77777777" w:rsidR="001C1FDC" w:rsidRDefault="001C1FDC">
      <w:r>
        <w:separator/>
      </w:r>
    </w:p>
  </w:footnote>
  <w:footnote w:type="continuationSeparator" w:id="0">
    <w:p w14:paraId="66D5BE66" w14:textId="77777777" w:rsidR="001C1FDC" w:rsidRDefault="001C1FDC">
      <w:r>
        <w:continuationSeparator/>
      </w:r>
    </w:p>
  </w:footnote>
  <w:footnote w:type="continuationNotice" w:id="1">
    <w:p w14:paraId="681AD6AD" w14:textId="77777777" w:rsidR="00FB5837" w:rsidRDefault="00FB5837"/>
  </w:footnote>
  <w:footnote w:id="2">
    <w:p w14:paraId="445D339A" w14:textId="77777777" w:rsidR="001C1FDC" w:rsidRDefault="001C1FDC">
      <w:pPr>
        <w:pStyle w:val="Notedebasdepage"/>
      </w:pPr>
      <w:r>
        <w:rPr>
          <w:rStyle w:val="Caractresdenotedebasdepage"/>
          <w:rFonts w:ascii="Arial" w:hAnsi="Arial"/>
        </w:rPr>
        <w:footnoteRef/>
      </w:r>
      <w:r>
        <w:rPr>
          <w:rFonts w:ascii="Arial" w:eastAsia="Arial" w:hAnsi="Arial" w:cs="Arial"/>
          <w:sz w:val="16"/>
          <w:szCs w:val="16"/>
        </w:rPr>
        <w:tab/>
      </w:r>
      <w:r w:rsidRPr="00FA2057">
        <w:rPr>
          <w:rFonts w:ascii="Marianne" w:eastAsia="Arial" w:hAnsi="Marianne" w:cs="Arial"/>
          <w:sz w:val="16"/>
          <w:szCs w:val="16"/>
        </w:rPr>
        <w:t xml:space="preserve"> </w:t>
      </w:r>
      <w:r w:rsidRPr="00FA2057">
        <w:rPr>
          <w:rFonts w:ascii="Marianne" w:hAnsi="Marianne" w:cs="Arial"/>
          <w:sz w:val="16"/>
          <w:szCs w:val="16"/>
        </w:rPr>
        <w:t>Formulaire non obligatoire disponible, avec sa notice explicative, sur le site du ministère chargé de l’économie.</w:t>
      </w:r>
    </w:p>
  </w:footnote>
  <w:footnote w:id="3">
    <w:p w14:paraId="46916799" w14:textId="77777777" w:rsidR="001C1FDC" w:rsidRPr="003B25F2" w:rsidRDefault="001C1FDC" w:rsidP="67566A3C">
      <w:pPr>
        <w:pStyle w:val="Notedebasdepage"/>
        <w:ind w:left="142" w:hanging="142"/>
        <w:rPr>
          <w:rFonts w:ascii="Marianne" w:hAnsi="Marianne"/>
          <w:sz w:val="16"/>
          <w:szCs w:val="16"/>
        </w:rPr>
      </w:pPr>
      <w:r w:rsidRPr="00E21CBD">
        <w:rPr>
          <w:rStyle w:val="Appelnotedebasdep"/>
          <w:sz w:val="16"/>
          <w:szCs w:val="16"/>
        </w:rPr>
        <w:footnoteRef/>
      </w:r>
      <w:r>
        <w:rPr>
          <w:sz w:val="16"/>
          <w:szCs w:val="16"/>
        </w:rPr>
        <w:tab/>
      </w:r>
      <w:r w:rsidRPr="003B25F2">
        <w:rPr>
          <w:rFonts w:ascii="Marianne" w:hAnsi="Marianne"/>
          <w:sz w:val="16"/>
          <w:szCs w:val="16"/>
        </w:rPr>
        <w:t>Cette adresse sera utilisée pour l’ensemble des échanges dématérialisés adressés par le représentant du pouvoir adjudicateur. Le candidat veillera à renseigner une adresse valide et</w:t>
      </w:r>
      <w:r w:rsidRPr="003B25F2">
        <w:rPr>
          <w:rFonts w:ascii="Marianne" w:hAnsi="Marianne"/>
        </w:rPr>
        <w:t xml:space="preserve"> </w:t>
      </w:r>
      <w:r w:rsidRPr="003B25F2">
        <w:rPr>
          <w:rFonts w:ascii="Marianne" w:hAnsi="Marianne"/>
          <w:sz w:val="16"/>
          <w:szCs w:val="16"/>
        </w:rPr>
        <w:t>vérifier que l'adresse des échanges avec la PLACE «</w:t>
      </w:r>
      <w:r w:rsidRPr="003B25F2">
        <w:rPr>
          <w:rFonts w:ascii="Calibri" w:hAnsi="Calibri" w:cs="Calibri"/>
          <w:sz w:val="16"/>
          <w:szCs w:val="16"/>
        </w:rPr>
        <w:t> </w:t>
      </w:r>
      <w:hyperlink r:id="rId1" w:history="1">
        <w:r w:rsidRPr="003B25F2">
          <w:rPr>
            <w:rStyle w:val="Lienhypertexte"/>
            <w:rFonts w:ascii="Marianne" w:hAnsi="Marianne" w:cs="Univers"/>
            <w:sz w:val="16"/>
            <w:szCs w:val="16"/>
          </w:rPr>
          <w:t>nepasrepondre@marches-publics.gouv.fr</w:t>
        </w:r>
      </w:hyperlink>
      <w:r w:rsidRPr="003B25F2">
        <w:rPr>
          <w:rFonts w:ascii="Calibri" w:hAnsi="Calibri" w:cs="Calibri"/>
          <w:sz w:val="16"/>
          <w:szCs w:val="16"/>
        </w:rPr>
        <w:t> </w:t>
      </w:r>
      <w:r w:rsidRPr="003B25F2">
        <w:rPr>
          <w:rFonts w:ascii="Marianne" w:hAnsi="Marianne" w:cs="Marianne"/>
          <w:sz w:val="16"/>
          <w:szCs w:val="16"/>
        </w:rPr>
        <w:t>»</w:t>
      </w:r>
      <w:r w:rsidRPr="003B25F2">
        <w:rPr>
          <w:rFonts w:ascii="Marianne" w:hAnsi="Marianne"/>
          <w:sz w:val="16"/>
          <w:szCs w:val="16"/>
        </w:rPr>
        <w:t xml:space="preserve"> soit accessible ou mise sur liste blanche pour passer les filtres des serveurs proxy en place dans les entreprises.</w:t>
      </w:r>
    </w:p>
  </w:footnote>
  <w:footnote w:id="4">
    <w:p w14:paraId="53402B74" w14:textId="77777777" w:rsidR="001C1FDC" w:rsidRPr="003B25F2" w:rsidRDefault="001C1FDC" w:rsidP="67566A3C">
      <w:pPr>
        <w:pStyle w:val="Notedebasdepage"/>
        <w:ind w:left="142" w:hanging="142"/>
        <w:rPr>
          <w:rFonts w:ascii="Marianne" w:hAnsi="Marianne"/>
          <w:sz w:val="16"/>
          <w:szCs w:val="16"/>
        </w:rPr>
      </w:pPr>
      <w:r w:rsidRPr="003B25F2">
        <w:rPr>
          <w:rStyle w:val="Appelnotedebasdep"/>
          <w:rFonts w:ascii="Marianne" w:hAnsi="Marianne"/>
          <w:sz w:val="16"/>
          <w:szCs w:val="16"/>
        </w:rPr>
        <w:footnoteRef/>
      </w:r>
      <w:r w:rsidRPr="003B25F2">
        <w:rPr>
          <w:rFonts w:ascii="Marianne" w:hAnsi="Marianne"/>
          <w:sz w:val="16"/>
          <w:szCs w:val="16"/>
        </w:rPr>
        <w:tab/>
        <w:t>Cette adresse sera utilisée pour l’ensemble des échanges dématérialisés adressés par le représentant du pouvoir adjudicateur. Le candidat veillera à renseigner une adresse valide et</w:t>
      </w:r>
      <w:r w:rsidRPr="003B25F2">
        <w:rPr>
          <w:rFonts w:ascii="Marianne" w:hAnsi="Marianne"/>
        </w:rPr>
        <w:t xml:space="preserve"> </w:t>
      </w:r>
      <w:r w:rsidRPr="003B25F2">
        <w:rPr>
          <w:rFonts w:ascii="Marianne" w:hAnsi="Marianne"/>
          <w:sz w:val="16"/>
          <w:szCs w:val="16"/>
        </w:rPr>
        <w:t>vérifier que l'adresse des échanges avec la PLACE «</w:t>
      </w:r>
      <w:r w:rsidRPr="003B25F2">
        <w:rPr>
          <w:rFonts w:ascii="Calibri" w:hAnsi="Calibri" w:cs="Calibri"/>
          <w:sz w:val="16"/>
          <w:szCs w:val="16"/>
        </w:rPr>
        <w:t> </w:t>
      </w:r>
      <w:hyperlink r:id="rId2" w:history="1">
        <w:r w:rsidRPr="003B25F2">
          <w:rPr>
            <w:rStyle w:val="Lienhypertexte"/>
            <w:rFonts w:ascii="Marianne" w:hAnsi="Marianne" w:cs="Univers"/>
            <w:sz w:val="16"/>
            <w:szCs w:val="16"/>
          </w:rPr>
          <w:t>nepasrepondre@marches-publics.gouv.fr</w:t>
        </w:r>
      </w:hyperlink>
      <w:r w:rsidRPr="003B25F2">
        <w:rPr>
          <w:rFonts w:ascii="Calibri" w:hAnsi="Calibri" w:cs="Calibri"/>
          <w:sz w:val="16"/>
          <w:szCs w:val="16"/>
        </w:rPr>
        <w:t> </w:t>
      </w:r>
      <w:r w:rsidRPr="003B25F2">
        <w:rPr>
          <w:rFonts w:ascii="Marianne" w:hAnsi="Marianne" w:cs="Marianne"/>
          <w:sz w:val="16"/>
          <w:szCs w:val="16"/>
        </w:rPr>
        <w:t>»</w:t>
      </w:r>
      <w:r w:rsidRPr="003B25F2">
        <w:rPr>
          <w:rFonts w:ascii="Marianne" w:hAnsi="Marianne"/>
          <w:sz w:val="16"/>
          <w:szCs w:val="16"/>
        </w:rPr>
        <w:t xml:space="preserve"> soit accessible ou mise sur liste blanche pour passer les filtres des serveurs proxy en place dans les entreprises.</w:t>
      </w:r>
    </w:p>
  </w:footnote>
  <w:footnote w:id="5">
    <w:p w14:paraId="5FCFD6EF" w14:textId="77777777" w:rsidR="001C1FDC" w:rsidRPr="00E21CBD" w:rsidRDefault="001C1FDC" w:rsidP="00D11698">
      <w:pPr>
        <w:pStyle w:val="Notedebasdepage"/>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872765"/>
    <w:multiLevelType w:val="hybridMultilevel"/>
    <w:tmpl w:val="6736F8D2"/>
    <w:lvl w:ilvl="0" w:tplc="44CA904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6C32D7"/>
    <w:multiLevelType w:val="hybridMultilevel"/>
    <w:tmpl w:val="5F5E305E"/>
    <w:lvl w:ilvl="0" w:tplc="1B18AC10">
      <w:start w:val="12"/>
      <w:numFmt w:val="bullet"/>
      <w:lvlText w:val="-"/>
      <w:lvlJc w:val="left"/>
      <w:pPr>
        <w:ind w:left="1854" w:hanging="360"/>
      </w:pPr>
      <w:rPr>
        <w:rFonts w:ascii="Arial" w:eastAsia="Times New Roman" w:hAnsi="Arial" w:cs="Aria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5" w15:restartNumberingAfterBreak="0">
    <w:nsid w:val="2CBE3745"/>
    <w:multiLevelType w:val="hybridMultilevel"/>
    <w:tmpl w:val="FB242154"/>
    <w:lvl w:ilvl="0" w:tplc="0BB8D30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5506A49"/>
    <w:multiLevelType w:val="hybridMultilevel"/>
    <w:tmpl w:val="1D083CAA"/>
    <w:lvl w:ilvl="0" w:tplc="0BB8D30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5FE11765"/>
    <w:multiLevelType w:val="hybridMultilevel"/>
    <w:tmpl w:val="642EC594"/>
    <w:lvl w:ilvl="0" w:tplc="46D6EEC0">
      <w:start w:val="1"/>
      <w:numFmt w:val="decimal"/>
      <w:pStyle w:val="Annexes"/>
      <w:lvlText w:val="ANNEXE %1 - "/>
      <w:lvlJc w:val="left"/>
      <w:pPr>
        <w:ind w:left="5038" w:hanging="360"/>
      </w:pPr>
      <w:rPr>
        <w:rFonts w:hint="default"/>
      </w:rPr>
    </w:lvl>
    <w:lvl w:ilvl="1" w:tplc="040C0019" w:tentative="1">
      <w:start w:val="1"/>
      <w:numFmt w:val="lowerLetter"/>
      <w:lvlText w:val="%2."/>
      <w:lvlJc w:val="left"/>
      <w:pPr>
        <w:ind w:left="5758" w:hanging="360"/>
      </w:pPr>
    </w:lvl>
    <w:lvl w:ilvl="2" w:tplc="040C001B" w:tentative="1">
      <w:start w:val="1"/>
      <w:numFmt w:val="lowerRoman"/>
      <w:lvlText w:val="%3."/>
      <w:lvlJc w:val="right"/>
      <w:pPr>
        <w:ind w:left="6478" w:hanging="180"/>
      </w:pPr>
    </w:lvl>
    <w:lvl w:ilvl="3" w:tplc="040C000F" w:tentative="1">
      <w:start w:val="1"/>
      <w:numFmt w:val="decimal"/>
      <w:lvlText w:val="%4."/>
      <w:lvlJc w:val="left"/>
      <w:pPr>
        <w:ind w:left="7198" w:hanging="360"/>
      </w:pPr>
    </w:lvl>
    <w:lvl w:ilvl="4" w:tplc="040C0019" w:tentative="1">
      <w:start w:val="1"/>
      <w:numFmt w:val="lowerLetter"/>
      <w:lvlText w:val="%5."/>
      <w:lvlJc w:val="left"/>
      <w:pPr>
        <w:ind w:left="7918" w:hanging="360"/>
      </w:pPr>
    </w:lvl>
    <w:lvl w:ilvl="5" w:tplc="040C001B" w:tentative="1">
      <w:start w:val="1"/>
      <w:numFmt w:val="lowerRoman"/>
      <w:lvlText w:val="%6."/>
      <w:lvlJc w:val="right"/>
      <w:pPr>
        <w:ind w:left="8638" w:hanging="180"/>
      </w:pPr>
    </w:lvl>
    <w:lvl w:ilvl="6" w:tplc="040C000F" w:tentative="1">
      <w:start w:val="1"/>
      <w:numFmt w:val="decimal"/>
      <w:lvlText w:val="%7."/>
      <w:lvlJc w:val="left"/>
      <w:pPr>
        <w:ind w:left="9358" w:hanging="360"/>
      </w:pPr>
    </w:lvl>
    <w:lvl w:ilvl="7" w:tplc="040C0019" w:tentative="1">
      <w:start w:val="1"/>
      <w:numFmt w:val="lowerLetter"/>
      <w:lvlText w:val="%8."/>
      <w:lvlJc w:val="left"/>
      <w:pPr>
        <w:ind w:left="10078" w:hanging="360"/>
      </w:pPr>
    </w:lvl>
    <w:lvl w:ilvl="8" w:tplc="040C001B" w:tentative="1">
      <w:start w:val="1"/>
      <w:numFmt w:val="lowerRoman"/>
      <w:lvlText w:val="%9."/>
      <w:lvlJc w:val="right"/>
      <w:pPr>
        <w:ind w:left="10798" w:hanging="180"/>
      </w:p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9"/>
  </w:num>
  <w:num w:numId="5">
    <w:abstractNumId w:val="7"/>
  </w:num>
  <w:num w:numId="6">
    <w:abstractNumId w:val="10"/>
  </w:num>
  <w:num w:numId="7">
    <w:abstractNumId w:val="3"/>
  </w:num>
  <w:num w:numId="8">
    <w:abstractNumId w:val="8"/>
  </w:num>
  <w:num w:numId="9">
    <w:abstractNumId w:val="6"/>
  </w:num>
  <w:num w:numId="10">
    <w:abstractNumId w:val="5"/>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fr-FR" w:vendorID="64" w:dllVersion="131078" w:nlCheck="1" w:checkStyle="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3267"/>
    <w:rsid w:val="00015235"/>
    <w:rsid w:val="00036500"/>
    <w:rsid w:val="00043B03"/>
    <w:rsid w:val="00045440"/>
    <w:rsid w:val="0005140C"/>
    <w:rsid w:val="000622FC"/>
    <w:rsid w:val="00067F94"/>
    <w:rsid w:val="00085C51"/>
    <w:rsid w:val="000A2E05"/>
    <w:rsid w:val="000D3BE7"/>
    <w:rsid w:val="000E0020"/>
    <w:rsid w:val="000E3767"/>
    <w:rsid w:val="000E3EB4"/>
    <w:rsid w:val="000F15BC"/>
    <w:rsid w:val="00122498"/>
    <w:rsid w:val="00124849"/>
    <w:rsid w:val="001458E1"/>
    <w:rsid w:val="0015032B"/>
    <w:rsid w:val="001635B7"/>
    <w:rsid w:val="00166B56"/>
    <w:rsid w:val="00170792"/>
    <w:rsid w:val="00174505"/>
    <w:rsid w:val="001863A5"/>
    <w:rsid w:val="001C1FDC"/>
    <w:rsid w:val="001C40C0"/>
    <w:rsid w:val="001C60F1"/>
    <w:rsid w:val="001C7102"/>
    <w:rsid w:val="001C733C"/>
    <w:rsid w:val="001C7372"/>
    <w:rsid w:val="001C7E29"/>
    <w:rsid w:val="0020315F"/>
    <w:rsid w:val="002055E0"/>
    <w:rsid w:val="00211989"/>
    <w:rsid w:val="002122E3"/>
    <w:rsid w:val="0021527A"/>
    <w:rsid w:val="0021797C"/>
    <w:rsid w:val="00225A1A"/>
    <w:rsid w:val="002463F3"/>
    <w:rsid w:val="00260548"/>
    <w:rsid w:val="0027535B"/>
    <w:rsid w:val="00280030"/>
    <w:rsid w:val="002830A7"/>
    <w:rsid w:val="002904AF"/>
    <w:rsid w:val="002B1BF0"/>
    <w:rsid w:val="002C2CA3"/>
    <w:rsid w:val="002C4B3E"/>
    <w:rsid w:val="002C79D6"/>
    <w:rsid w:val="002D65BA"/>
    <w:rsid w:val="002D6894"/>
    <w:rsid w:val="002E1030"/>
    <w:rsid w:val="002E4B97"/>
    <w:rsid w:val="002E56C1"/>
    <w:rsid w:val="002E6E26"/>
    <w:rsid w:val="002E7242"/>
    <w:rsid w:val="002F34FB"/>
    <w:rsid w:val="0030010C"/>
    <w:rsid w:val="003168B2"/>
    <w:rsid w:val="003208CD"/>
    <w:rsid w:val="003269EA"/>
    <w:rsid w:val="00332B12"/>
    <w:rsid w:val="00336ABE"/>
    <w:rsid w:val="00351D0A"/>
    <w:rsid w:val="00354C04"/>
    <w:rsid w:val="00355324"/>
    <w:rsid w:val="0036203F"/>
    <w:rsid w:val="00381DB9"/>
    <w:rsid w:val="00385E76"/>
    <w:rsid w:val="00395259"/>
    <w:rsid w:val="00396B8F"/>
    <w:rsid w:val="003A6FC6"/>
    <w:rsid w:val="003A7270"/>
    <w:rsid w:val="003B25F2"/>
    <w:rsid w:val="003C1A2B"/>
    <w:rsid w:val="003C57A7"/>
    <w:rsid w:val="003E5B1E"/>
    <w:rsid w:val="003F7753"/>
    <w:rsid w:val="00400DD8"/>
    <w:rsid w:val="00406AF1"/>
    <w:rsid w:val="004073CD"/>
    <w:rsid w:val="004133F9"/>
    <w:rsid w:val="004340A9"/>
    <w:rsid w:val="0043706E"/>
    <w:rsid w:val="0044597F"/>
    <w:rsid w:val="00472362"/>
    <w:rsid w:val="00475290"/>
    <w:rsid w:val="00496A82"/>
    <w:rsid w:val="00497D0B"/>
    <w:rsid w:val="004A7169"/>
    <w:rsid w:val="004B718B"/>
    <w:rsid w:val="004C3443"/>
    <w:rsid w:val="004C5755"/>
    <w:rsid w:val="004D0F70"/>
    <w:rsid w:val="004D779F"/>
    <w:rsid w:val="004E5756"/>
    <w:rsid w:val="004E75A6"/>
    <w:rsid w:val="0050085B"/>
    <w:rsid w:val="0050239F"/>
    <w:rsid w:val="005031D1"/>
    <w:rsid w:val="00514DAF"/>
    <w:rsid w:val="00521BAA"/>
    <w:rsid w:val="005268BD"/>
    <w:rsid w:val="0053121C"/>
    <w:rsid w:val="00531249"/>
    <w:rsid w:val="00532EC7"/>
    <w:rsid w:val="00535450"/>
    <w:rsid w:val="00541CA3"/>
    <w:rsid w:val="00553F09"/>
    <w:rsid w:val="005546A9"/>
    <w:rsid w:val="005824AE"/>
    <w:rsid w:val="005846FB"/>
    <w:rsid w:val="00593772"/>
    <w:rsid w:val="005A05C1"/>
    <w:rsid w:val="005A4A3B"/>
    <w:rsid w:val="005A4CB5"/>
    <w:rsid w:val="005B2316"/>
    <w:rsid w:val="005D0485"/>
    <w:rsid w:val="005E1EA4"/>
    <w:rsid w:val="005F0DCE"/>
    <w:rsid w:val="00610054"/>
    <w:rsid w:val="0061068C"/>
    <w:rsid w:val="00611ECB"/>
    <w:rsid w:val="00626867"/>
    <w:rsid w:val="00640C63"/>
    <w:rsid w:val="00641E49"/>
    <w:rsid w:val="0064324F"/>
    <w:rsid w:val="0064560F"/>
    <w:rsid w:val="0064581D"/>
    <w:rsid w:val="006462C7"/>
    <w:rsid w:val="00653C37"/>
    <w:rsid w:val="00660727"/>
    <w:rsid w:val="00660755"/>
    <w:rsid w:val="00672731"/>
    <w:rsid w:val="00681108"/>
    <w:rsid w:val="00686ABD"/>
    <w:rsid w:val="00686FFB"/>
    <w:rsid w:val="00687D41"/>
    <w:rsid w:val="00696307"/>
    <w:rsid w:val="006A37B0"/>
    <w:rsid w:val="006B5057"/>
    <w:rsid w:val="006C3610"/>
    <w:rsid w:val="006C3F7B"/>
    <w:rsid w:val="006C4338"/>
    <w:rsid w:val="006C5987"/>
    <w:rsid w:val="006D33C2"/>
    <w:rsid w:val="006D67C9"/>
    <w:rsid w:val="006E68ED"/>
    <w:rsid w:val="006F3DF9"/>
    <w:rsid w:val="007060E5"/>
    <w:rsid w:val="00710FD6"/>
    <w:rsid w:val="0073043F"/>
    <w:rsid w:val="00730A78"/>
    <w:rsid w:val="00733C1E"/>
    <w:rsid w:val="00754C7C"/>
    <w:rsid w:val="00757151"/>
    <w:rsid w:val="00760BE4"/>
    <w:rsid w:val="007706D4"/>
    <w:rsid w:val="00785061"/>
    <w:rsid w:val="007909E0"/>
    <w:rsid w:val="0079785C"/>
    <w:rsid w:val="007A3607"/>
    <w:rsid w:val="007A3CC3"/>
    <w:rsid w:val="007A4391"/>
    <w:rsid w:val="007C54D9"/>
    <w:rsid w:val="007C71DB"/>
    <w:rsid w:val="007D4001"/>
    <w:rsid w:val="007D7A65"/>
    <w:rsid w:val="007E2D5B"/>
    <w:rsid w:val="007F0BE0"/>
    <w:rsid w:val="007F1B3F"/>
    <w:rsid w:val="007F68A6"/>
    <w:rsid w:val="008076EF"/>
    <w:rsid w:val="008271F0"/>
    <w:rsid w:val="0083205E"/>
    <w:rsid w:val="00833F46"/>
    <w:rsid w:val="00840934"/>
    <w:rsid w:val="00844DAA"/>
    <w:rsid w:val="008450C7"/>
    <w:rsid w:val="00845185"/>
    <w:rsid w:val="008556CA"/>
    <w:rsid w:val="00860148"/>
    <w:rsid w:val="00876601"/>
    <w:rsid w:val="00876A73"/>
    <w:rsid w:val="00886617"/>
    <w:rsid w:val="00887172"/>
    <w:rsid w:val="008942EC"/>
    <w:rsid w:val="008B0A11"/>
    <w:rsid w:val="008B2A38"/>
    <w:rsid w:val="008C3494"/>
    <w:rsid w:val="00905325"/>
    <w:rsid w:val="009222AA"/>
    <w:rsid w:val="00930A5C"/>
    <w:rsid w:val="00934503"/>
    <w:rsid w:val="00947195"/>
    <w:rsid w:val="009601B5"/>
    <w:rsid w:val="00960833"/>
    <w:rsid w:val="009623F9"/>
    <w:rsid w:val="00972598"/>
    <w:rsid w:val="00983FF3"/>
    <w:rsid w:val="00993132"/>
    <w:rsid w:val="009B1CD0"/>
    <w:rsid w:val="009B45B9"/>
    <w:rsid w:val="009C4738"/>
    <w:rsid w:val="009D661E"/>
    <w:rsid w:val="00A029D3"/>
    <w:rsid w:val="00A07E30"/>
    <w:rsid w:val="00A34D04"/>
    <w:rsid w:val="00A935D7"/>
    <w:rsid w:val="00A971F2"/>
    <w:rsid w:val="00AA17AF"/>
    <w:rsid w:val="00AA1D18"/>
    <w:rsid w:val="00AB1FA7"/>
    <w:rsid w:val="00AB219D"/>
    <w:rsid w:val="00AC077E"/>
    <w:rsid w:val="00AC289E"/>
    <w:rsid w:val="00AD02ED"/>
    <w:rsid w:val="00AD56D5"/>
    <w:rsid w:val="00AE7831"/>
    <w:rsid w:val="00AF475C"/>
    <w:rsid w:val="00B02608"/>
    <w:rsid w:val="00B0289C"/>
    <w:rsid w:val="00B02D59"/>
    <w:rsid w:val="00B054DA"/>
    <w:rsid w:val="00B11967"/>
    <w:rsid w:val="00B20B59"/>
    <w:rsid w:val="00B402DA"/>
    <w:rsid w:val="00B66A26"/>
    <w:rsid w:val="00B66D49"/>
    <w:rsid w:val="00B80378"/>
    <w:rsid w:val="00B87564"/>
    <w:rsid w:val="00B96D05"/>
    <w:rsid w:val="00BA1C0B"/>
    <w:rsid w:val="00BA44E5"/>
    <w:rsid w:val="00BA680F"/>
    <w:rsid w:val="00BA7856"/>
    <w:rsid w:val="00BB39AF"/>
    <w:rsid w:val="00BC0E8C"/>
    <w:rsid w:val="00BC311E"/>
    <w:rsid w:val="00BC6C87"/>
    <w:rsid w:val="00BD28C0"/>
    <w:rsid w:val="00BD767E"/>
    <w:rsid w:val="00BE6078"/>
    <w:rsid w:val="00C07DA3"/>
    <w:rsid w:val="00C11B71"/>
    <w:rsid w:val="00C11FB2"/>
    <w:rsid w:val="00C12180"/>
    <w:rsid w:val="00C23457"/>
    <w:rsid w:val="00C25499"/>
    <w:rsid w:val="00C45DF8"/>
    <w:rsid w:val="00C5172E"/>
    <w:rsid w:val="00C630AD"/>
    <w:rsid w:val="00C644C7"/>
    <w:rsid w:val="00C82CBE"/>
    <w:rsid w:val="00C83930"/>
    <w:rsid w:val="00C84EE0"/>
    <w:rsid w:val="00C86F69"/>
    <w:rsid w:val="00C91060"/>
    <w:rsid w:val="00C911FE"/>
    <w:rsid w:val="00CA1C6C"/>
    <w:rsid w:val="00CA38EB"/>
    <w:rsid w:val="00CA442C"/>
    <w:rsid w:val="00CA778C"/>
    <w:rsid w:val="00CD185D"/>
    <w:rsid w:val="00CD46CC"/>
    <w:rsid w:val="00CD61ED"/>
    <w:rsid w:val="00CE20BD"/>
    <w:rsid w:val="00CE3654"/>
    <w:rsid w:val="00CE67FD"/>
    <w:rsid w:val="00D11698"/>
    <w:rsid w:val="00D15B40"/>
    <w:rsid w:val="00D20333"/>
    <w:rsid w:val="00D2216F"/>
    <w:rsid w:val="00D26AD2"/>
    <w:rsid w:val="00D337D7"/>
    <w:rsid w:val="00D375A2"/>
    <w:rsid w:val="00D412FD"/>
    <w:rsid w:val="00D46BC7"/>
    <w:rsid w:val="00D84539"/>
    <w:rsid w:val="00D90A00"/>
    <w:rsid w:val="00D90A31"/>
    <w:rsid w:val="00D97F7F"/>
    <w:rsid w:val="00DB4189"/>
    <w:rsid w:val="00DB6EDD"/>
    <w:rsid w:val="00DD0E6D"/>
    <w:rsid w:val="00DD3B17"/>
    <w:rsid w:val="00DE2DA1"/>
    <w:rsid w:val="00DF42B1"/>
    <w:rsid w:val="00DF6E06"/>
    <w:rsid w:val="00E056E2"/>
    <w:rsid w:val="00E07970"/>
    <w:rsid w:val="00E20DB0"/>
    <w:rsid w:val="00E24D5B"/>
    <w:rsid w:val="00E35816"/>
    <w:rsid w:val="00E436BA"/>
    <w:rsid w:val="00E4533A"/>
    <w:rsid w:val="00E47798"/>
    <w:rsid w:val="00E56F92"/>
    <w:rsid w:val="00E6082F"/>
    <w:rsid w:val="00E62953"/>
    <w:rsid w:val="00E6496C"/>
    <w:rsid w:val="00E65A56"/>
    <w:rsid w:val="00E7187E"/>
    <w:rsid w:val="00E74C76"/>
    <w:rsid w:val="00E77D85"/>
    <w:rsid w:val="00E96CAC"/>
    <w:rsid w:val="00E96FF6"/>
    <w:rsid w:val="00E97442"/>
    <w:rsid w:val="00EA211D"/>
    <w:rsid w:val="00EB37FE"/>
    <w:rsid w:val="00ED53F7"/>
    <w:rsid w:val="00EE5C2E"/>
    <w:rsid w:val="00EF318C"/>
    <w:rsid w:val="00EF4472"/>
    <w:rsid w:val="00F06E79"/>
    <w:rsid w:val="00F50F1D"/>
    <w:rsid w:val="00F52CE7"/>
    <w:rsid w:val="00F878F8"/>
    <w:rsid w:val="00F92811"/>
    <w:rsid w:val="00FA2057"/>
    <w:rsid w:val="00FA2C1D"/>
    <w:rsid w:val="00FB5837"/>
    <w:rsid w:val="00FB650B"/>
    <w:rsid w:val="00FE0AEF"/>
    <w:rsid w:val="00FE0FC6"/>
    <w:rsid w:val="00FE48C9"/>
    <w:rsid w:val="00FF250E"/>
    <w:rsid w:val="67566A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2718AF8E"/>
  <w15:chartTrackingRefBased/>
  <w15:docId w15:val="{A426D121-530B-4039-BC79-9C5964E10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CA442C"/>
    <w:pPr>
      <w:ind w:left="720"/>
      <w:contextualSpacing/>
    </w:pPr>
  </w:style>
  <w:style w:type="character" w:customStyle="1" w:styleId="CorpsdetexteCar">
    <w:name w:val="Corps de texte Car"/>
    <w:link w:val="Corpsdetexte"/>
    <w:rsid w:val="00FE0AEF"/>
    <w:rPr>
      <w:rFonts w:ascii="Arial" w:hAnsi="Arial" w:cs="Arial"/>
      <w:b/>
      <w:sz w:val="24"/>
      <w:lang w:eastAsia="zh-CN"/>
    </w:rPr>
  </w:style>
  <w:style w:type="character" w:customStyle="1" w:styleId="NotedebasdepageCar">
    <w:name w:val="Note de bas de page Car"/>
    <w:link w:val="Notedebasdepage"/>
    <w:rsid w:val="00BA680F"/>
    <w:rPr>
      <w:rFonts w:ascii="Univers" w:hAnsi="Univers" w:cs="Univers"/>
      <w:lang w:eastAsia="zh-CN"/>
    </w:rPr>
  </w:style>
  <w:style w:type="paragraph" w:customStyle="1" w:styleId="Annexes">
    <w:name w:val="Annexes"/>
    <w:basedOn w:val="Normal"/>
    <w:qFormat/>
    <w:rsid w:val="00EA211D"/>
    <w:pPr>
      <w:pageBreakBefore/>
      <w:numPr>
        <w:numId w:val="8"/>
      </w:numPr>
      <w:suppressAutoHyphens w:val="0"/>
      <w:spacing w:after="360"/>
      <w:jc w:val="center"/>
    </w:pPr>
    <w:rPr>
      <w:rFonts w:ascii="Arial" w:eastAsia="SimSun" w:hAnsi="Arial" w:cs="Times New Roman"/>
      <w:b/>
      <w:caps/>
      <w:sz w:val="24"/>
      <w:lang w:eastAsia="fr-FR"/>
    </w:rPr>
  </w:style>
  <w:style w:type="paragraph" w:customStyle="1" w:styleId="Standard">
    <w:name w:val="Standard"/>
    <w:autoRedefine/>
    <w:rsid w:val="003168B2"/>
    <w:pPr>
      <w:widowControl w:val="0"/>
      <w:suppressAutoHyphens/>
      <w:autoSpaceDN w:val="0"/>
      <w:spacing w:before="57"/>
      <w:ind w:right="-1"/>
      <w:jc w:val="center"/>
    </w:pPr>
    <w:rPr>
      <w:rFonts w:ascii="Arial" w:eastAsia="Andale Sans UI" w:hAnsi="Arial" w:cs="Arial"/>
      <w:kern w:val="3"/>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82440606">
      <w:bodyDiv w:val="1"/>
      <w:marLeft w:val="0"/>
      <w:marRight w:val="0"/>
      <w:marTop w:val="0"/>
      <w:marBottom w:val="0"/>
      <w:divBdr>
        <w:top w:val="none" w:sz="0" w:space="0" w:color="auto"/>
        <w:left w:val="none" w:sz="0" w:space="0" w:color="auto"/>
        <w:bottom w:val="none" w:sz="0" w:space="0" w:color="auto"/>
        <w:right w:val="none" w:sz="0" w:space="0" w:color="auto"/>
      </w:divBdr>
    </w:div>
    <w:div w:id="1066684650">
      <w:bodyDiv w:val="1"/>
      <w:marLeft w:val="0"/>
      <w:marRight w:val="0"/>
      <w:marTop w:val="0"/>
      <w:marBottom w:val="0"/>
      <w:divBdr>
        <w:top w:val="none" w:sz="0" w:space="0" w:color="auto"/>
        <w:left w:val="none" w:sz="0" w:space="0" w:color="auto"/>
        <w:bottom w:val="none" w:sz="0" w:space="0" w:color="auto"/>
        <w:right w:val="none" w:sz="0" w:space="0" w:color="auto"/>
      </w:divBdr>
    </w:div>
    <w:div w:id="186024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marches-publics.gouv.f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pfc-rbt.contact.fct@intradef.gouv.f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3" Type="http://schemas.openxmlformats.org/officeDocument/2006/relationships/hyperlink" Target="https://chorus-pro.gouv.fr" TargetMode="External"/><Relationship Id="rId10" Type="http://schemas.openxmlformats.org/officeDocument/2006/relationships/endnotes" Target="endnotes.xml"/><Relationship Id="rId19" Type="http://schemas.openxmlformats.org/officeDocument/2006/relationships/hyperlink" Target="http://www.achats.defense.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2" Type="http://schemas.openxmlformats.org/officeDocument/2006/relationships/hyperlink" Target="mailto:pfc-rbt.contact.fct@intradef.gouv.fr"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mailto:nepasrepondre@marches-publics.gouv.fr" TargetMode="External"/><Relationship Id="rId1" Type="http://schemas.openxmlformats.org/officeDocument/2006/relationships/hyperlink" Target="mailto:nepasrepondre@marches-publics.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7FE335F7EA014D9030872F439FD238" ma:contentTypeVersion="1" ma:contentTypeDescription="Crée un document." ma:contentTypeScope="" ma:versionID="88e3bb747b2018f3e1e3cd5dd01d01a4">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66474-09BF-4E10-A022-9355C33A7082}">
  <ds:schemaRefs>
    <ds:schemaRef ds:uri="http://schemas.microsoft.com/sharepoint/v3/contenttype/forms"/>
  </ds:schemaRefs>
</ds:datastoreItem>
</file>

<file path=customXml/itemProps2.xml><?xml version="1.0" encoding="utf-8"?>
<ds:datastoreItem xmlns:ds="http://schemas.openxmlformats.org/officeDocument/2006/customXml" ds:itemID="{570E635C-9909-4D78-ABDB-FE78F536A102}">
  <ds:schemaRefs>
    <ds:schemaRef ds:uri="http://schemas.microsoft.com/office/2006/metadata/properties"/>
    <ds:schemaRef ds:uri="http://schemas.microsoft.com/office/2006/documentManagement/types"/>
    <ds:schemaRef ds:uri="057e0de8-3a0e-4156-9501-6116285fa81d"/>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s>
</ds:datastoreItem>
</file>

<file path=customXml/itemProps3.xml><?xml version="1.0" encoding="utf-8"?>
<ds:datastoreItem xmlns:ds="http://schemas.openxmlformats.org/officeDocument/2006/customXml" ds:itemID="{E3410EA4-9604-4AC3-B845-71D0B4550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59D666-3F67-4FD0-9487-18989C52D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8</Pages>
  <Words>2694</Words>
  <Characters>14822</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LETON Rebecca TSEF 2CL</dc:creator>
  <cp:keywords/>
  <cp:lastModifiedBy>HAPPIETTE Claudia SA CN MINDEF</cp:lastModifiedBy>
  <cp:revision>2</cp:revision>
  <cp:lastPrinted>2016-11-04T12:53:00Z</cp:lastPrinted>
  <dcterms:created xsi:type="dcterms:W3CDTF">2025-11-18T08:39:00Z</dcterms:created>
  <dcterms:modified xsi:type="dcterms:W3CDTF">2025-11-18T08:39:00Z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0x010100B77FE335F7EA014D9030872F439FD238</vt:lpwstr>
  </property>
</Properties>
</file>